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83CE595" w14:textId="127F4931" w:rsidR="0053239D" w:rsidRPr="00DE4F5A" w:rsidRDefault="003C6147" w:rsidP="0053239D">
      <w:pPr>
        <w:pStyle w:val="ZEmetteur"/>
        <w:tabs>
          <w:tab w:val="left" w:pos="5529"/>
        </w:tabs>
        <w:rPr>
          <w:rFonts w:ascii="Arial" w:hAnsi="Arial"/>
        </w:rPr>
      </w:pPr>
      <w:r>
        <w:drawing>
          <wp:anchor distT="0" distB="0" distL="114300" distR="114300" simplePos="0" relativeHeight="251659264" behindDoc="1" locked="0" layoutInCell="1" allowOverlap="1" wp14:anchorId="4DD09B93" wp14:editId="3135B898">
            <wp:simplePos x="0" y="0"/>
            <wp:positionH relativeFrom="column">
              <wp:posOffset>-385</wp:posOffset>
            </wp:positionH>
            <wp:positionV relativeFrom="paragraph">
              <wp:posOffset>21310</wp:posOffset>
            </wp:positionV>
            <wp:extent cx="1229702" cy="1130400"/>
            <wp:effectExtent l="0" t="0" r="889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cid:image010.jpg@01D61C76.EA4557E0"/>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235995" cy="1136185"/>
                    </a:xfrm>
                    <a:prstGeom prst="rect">
                      <a:avLst/>
                    </a:prstGeom>
                    <a:noFill/>
                  </pic:spPr>
                </pic:pic>
              </a:graphicData>
            </a:graphic>
            <wp14:sizeRelH relativeFrom="margin">
              <wp14:pctWidth>0</wp14:pctWidth>
            </wp14:sizeRelH>
            <wp14:sizeRelV relativeFrom="margin">
              <wp14:pctHeight>0</wp14:pctHeight>
            </wp14:sizeRelV>
          </wp:anchor>
        </w:drawing>
      </w:r>
    </w:p>
    <w:p w14:paraId="53407CCA" w14:textId="6B0BC67F" w:rsidR="0053239D" w:rsidRPr="00DE4F5A" w:rsidRDefault="0053239D" w:rsidP="0053239D">
      <w:pPr>
        <w:pStyle w:val="ZEmetteur"/>
        <w:tabs>
          <w:tab w:val="left" w:pos="5529"/>
        </w:tabs>
        <w:rPr>
          <w:rFonts w:ascii="Arial" w:hAnsi="Arial"/>
        </w:rPr>
      </w:pPr>
    </w:p>
    <w:p w14:paraId="6C002E5E" w14:textId="392FC61C" w:rsidR="0053239D" w:rsidRPr="00DE4F5A" w:rsidRDefault="0053239D" w:rsidP="0053239D">
      <w:pPr>
        <w:pStyle w:val="ZEmetteur"/>
        <w:tabs>
          <w:tab w:val="left" w:pos="5529"/>
        </w:tabs>
        <w:rPr>
          <w:rFonts w:ascii="Arial" w:hAnsi="Arial"/>
        </w:rPr>
      </w:pPr>
      <w:r w:rsidRPr="00DE4F5A">
        <w:rPr>
          <w:rFonts w:ascii="Arial" w:hAnsi="Arial"/>
        </w:rPr>
        <w:t>Service du commissariat des armées</w:t>
      </w:r>
    </w:p>
    <w:p w14:paraId="5DFFB5F2" w14:textId="1CEFEC0A" w:rsidR="0053239D" w:rsidRPr="00DE4F5A" w:rsidRDefault="0053239D" w:rsidP="0053239D">
      <w:pPr>
        <w:pStyle w:val="ZEmetteur"/>
        <w:rPr>
          <w:rFonts w:ascii="Arial" w:hAnsi="Arial"/>
        </w:rPr>
      </w:pPr>
      <w:r w:rsidRPr="00DE4F5A">
        <w:rPr>
          <w:rFonts w:ascii="Arial" w:hAnsi="Arial"/>
        </w:rPr>
        <w:t>Plate-forme commissariat Rambouillet</w:t>
      </w:r>
    </w:p>
    <w:p w14:paraId="35F3F109" w14:textId="42F37FEC" w:rsidR="0053239D" w:rsidRPr="00DE4F5A" w:rsidRDefault="0053239D" w:rsidP="0053239D">
      <w:pPr>
        <w:pStyle w:val="ZEmetteur"/>
        <w:rPr>
          <w:rFonts w:ascii="Arial" w:hAnsi="Arial"/>
        </w:rPr>
      </w:pPr>
      <w:r w:rsidRPr="00DE4F5A">
        <w:rPr>
          <w:rFonts w:ascii="Arial" w:hAnsi="Arial"/>
        </w:rPr>
        <w:t>Division Achats Publics</w:t>
      </w:r>
    </w:p>
    <w:p w14:paraId="6A72C43A" w14:textId="4B1EB5FB" w:rsidR="0053239D" w:rsidRPr="00DE4F5A" w:rsidRDefault="0053239D" w:rsidP="0053239D">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53239D" w:rsidRPr="00DE4F5A" w14:paraId="6CFA174C" w14:textId="77777777" w:rsidTr="0053239D">
        <w:tc>
          <w:tcPr>
            <w:tcW w:w="10419" w:type="dxa"/>
            <w:shd w:val="clear" w:color="auto" w:fill="auto"/>
          </w:tcPr>
          <w:p w14:paraId="4FDEDCBB" w14:textId="6E1AEBBD" w:rsidR="0053239D" w:rsidRPr="00DE4F5A" w:rsidRDefault="0053239D" w:rsidP="00EE244E">
            <w:pPr>
              <w:pStyle w:val="Pieddepage"/>
              <w:tabs>
                <w:tab w:val="clear" w:pos="4536"/>
                <w:tab w:val="clear" w:pos="9072"/>
              </w:tabs>
              <w:jc w:val="center"/>
              <w:rPr>
                <w:rFonts w:ascii="Arial" w:hAnsi="Arial" w:cs="Arial"/>
              </w:rPr>
            </w:pPr>
          </w:p>
          <w:p w14:paraId="33C6CED9" w14:textId="77777777" w:rsidR="0053239D" w:rsidRPr="00DE4F5A" w:rsidRDefault="0053239D" w:rsidP="00EE244E">
            <w:pPr>
              <w:pStyle w:val="Pieddepage"/>
              <w:tabs>
                <w:tab w:val="clear" w:pos="4536"/>
                <w:tab w:val="clear" w:pos="9072"/>
              </w:tabs>
              <w:jc w:val="center"/>
              <w:rPr>
                <w:rFonts w:ascii="Arial" w:hAnsi="Arial" w:cs="Arial"/>
              </w:rPr>
            </w:pPr>
          </w:p>
        </w:tc>
      </w:tr>
    </w:tbl>
    <w:p w14:paraId="515CAEDA" w14:textId="77777777" w:rsidR="007722E6" w:rsidRPr="00DE4F5A" w:rsidRDefault="007722E6" w:rsidP="007722E6">
      <w:pPr>
        <w:tabs>
          <w:tab w:val="left" w:pos="851"/>
        </w:tabs>
        <w:rPr>
          <w:rFonts w:ascii="Arial" w:hAnsi="Arial" w:cs="Arial"/>
        </w:rPr>
        <w:sectPr w:rsidR="007722E6" w:rsidRPr="00DE4F5A" w:rsidSect="007722E6">
          <w:footerReference w:type="default" r:id="rId9"/>
          <w:type w:val="continuous"/>
          <w:pgSz w:w="11906" w:h="16838"/>
          <w:pgMar w:top="454" w:right="851" w:bottom="736" w:left="851" w:header="720" w:footer="680" w:gutter="0"/>
          <w:cols w:space="720"/>
          <w:docGrid w:linePitch="360"/>
        </w:sectPr>
      </w:pPr>
    </w:p>
    <w:tbl>
      <w:tblPr>
        <w:tblW w:w="10277" w:type="dxa"/>
        <w:shd w:val="clear" w:color="auto" w:fill="8DB3E2"/>
        <w:tblLayout w:type="fixed"/>
        <w:tblCellMar>
          <w:left w:w="71" w:type="dxa"/>
          <w:right w:w="71" w:type="dxa"/>
        </w:tblCellMar>
        <w:tblLook w:val="0000" w:firstRow="0" w:lastRow="0" w:firstColumn="0" w:lastColumn="0" w:noHBand="0" w:noVBand="0"/>
      </w:tblPr>
      <w:tblGrid>
        <w:gridCol w:w="1064"/>
        <w:gridCol w:w="7796"/>
        <w:gridCol w:w="1417"/>
      </w:tblGrid>
      <w:tr w:rsidR="007722E6" w:rsidRPr="00DE4F5A" w14:paraId="7A723303" w14:textId="77777777" w:rsidTr="001F0116">
        <w:trPr>
          <w:trHeight w:val="1077"/>
        </w:trPr>
        <w:tc>
          <w:tcPr>
            <w:tcW w:w="1064" w:type="dxa"/>
            <w:shd w:val="clear" w:color="auto" w:fill="BDD6EE" w:themeFill="accent1" w:themeFillTint="66"/>
            <w:vAlign w:val="center"/>
          </w:tcPr>
          <w:p w14:paraId="6BACBEEE" w14:textId="77777777" w:rsidR="007722E6" w:rsidRPr="00DE4F5A" w:rsidRDefault="007722E6" w:rsidP="00960794">
            <w:pPr>
              <w:keepNext/>
              <w:numPr>
                <w:ilvl w:val="7"/>
                <w:numId w:val="1"/>
              </w:numPr>
              <w:tabs>
                <w:tab w:val="clear" w:pos="0"/>
              </w:tabs>
              <w:spacing w:before="120" w:after="120"/>
              <w:ind w:left="0" w:firstLine="0"/>
              <w:jc w:val="center"/>
              <w:outlineLvl w:val="7"/>
              <w:rPr>
                <w:rFonts w:ascii="Arial" w:hAnsi="Arial" w:cs="Arial"/>
                <w:bCs/>
                <w:sz w:val="24"/>
              </w:rPr>
            </w:pPr>
          </w:p>
        </w:tc>
        <w:tc>
          <w:tcPr>
            <w:tcW w:w="7796" w:type="dxa"/>
            <w:shd w:val="clear" w:color="auto" w:fill="BDD6EE" w:themeFill="accent1" w:themeFillTint="66"/>
            <w:vAlign w:val="center"/>
          </w:tcPr>
          <w:p w14:paraId="5D259337" w14:textId="77777777" w:rsidR="007722E6" w:rsidRPr="00DE4F5A" w:rsidRDefault="007722E6" w:rsidP="00960794">
            <w:pPr>
              <w:keepNext/>
              <w:numPr>
                <w:ilvl w:val="7"/>
                <w:numId w:val="1"/>
              </w:numPr>
              <w:tabs>
                <w:tab w:val="clear" w:pos="0"/>
              </w:tabs>
              <w:ind w:left="0" w:firstLine="0"/>
              <w:jc w:val="center"/>
              <w:outlineLvl w:val="7"/>
              <w:rPr>
                <w:rFonts w:ascii="Arial" w:hAnsi="Arial" w:cs="Arial"/>
                <w:b/>
                <w:bCs/>
                <w:caps/>
                <w:sz w:val="32"/>
                <w:szCs w:val="32"/>
              </w:rPr>
            </w:pPr>
            <w:r w:rsidRPr="00DE4F5A">
              <w:rPr>
                <w:rFonts w:ascii="Arial" w:hAnsi="Arial" w:cs="Arial"/>
                <w:b/>
                <w:bCs/>
                <w:caps/>
                <w:sz w:val="32"/>
                <w:szCs w:val="32"/>
              </w:rPr>
              <w:t>ACTE D’ENGAGEMENT</w:t>
            </w:r>
          </w:p>
        </w:tc>
        <w:tc>
          <w:tcPr>
            <w:tcW w:w="1417" w:type="dxa"/>
            <w:shd w:val="clear" w:color="auto" w:fill="BDD6EE" w:themeFill="accent1" w:themeFillTint="66"/>
            <w:vAlign w:val="center"/>
          </w:tcPr>
          <w:p w14:paraId="058D8E69" w14:textId="77777777" w:rsidR="007722E6" w:rsidRPr="00DE4F5A" w:rsidRDefault="007722E6" w:rsidP="00960794">
            <w:pPr>
              <w:keepNext/>
              <w:numPr>
                <w:ilvl w:val="7"/>
                <w:numId w:val="1"/>
              </w:numPr>
              <w:tabs>
                <w:tab w:val="right" w:pos="9639"/>
              </w:tabs>
              <w:jc w:val="center"/>
              <w:outlineLvl w:val="7"/>
              <w:rPr>
                <w:rFonts w:ascii="Arial" w:hAnsi="Arial" w:cs="Arial"/>
                <w:b/>
                <w:bCs/>
                <w:caps/>
                <w:sz w:val="28"/>
                <w:szCs w:val="28"/>
              </w:rPr>
            </w:pPr>
            <w:r w:rsidRPr="00DE4F5A">
              <w:rPr>
                <w:rFonts w:ascii="Arial" w:hAnsi="Arial" w:cs="Arial"/>
                <w:b/>
                <w:bCs/>
                <w:caps/>
                <w:sz w:val="28"/>
                <w:szCs w:val="28"/>
              </w:rPr>
              <w:t>ATTRI1</w:t>
            </w:r>
          </w:p>
          <w:p w14:paraId="229CF510" w14:textId="77777777" w:rsidR="007722E6" w:rsidRPr="00DE4F5A" w:rsidRDefault="007722E6" w:rsidP="00960794">
            <w:pPr>
              <w:jc w:val="center"/>
              <w:rPr>
                <w:rFonts w:ascii="Arial" w:hAnsi="Arial" w:cs="Arial"/>
                <w:b/>
              </w:rPr>
            </w:pPr>
            <w:r w:rsidRPr="00DE4F5A">
              <w:rPr>
                <w:rFonts w:ascii="Arial" w:hAnsi="Arial" w:cs="Arial"/>
                <w:b/>
              </w:rPr>
              <w:t>Version SCA</w:t>
            </w:r>
          </w:p>
        </w:tc>
      </w:tr>
    </w:tbl>
    <w:p w14:paraId="0A1BEFE1" w14:textId="77777777" w:rsidR="005A027E" w:rsidRPr="00DE4F5A" w:rsidRDefault="005A027E" w:rsidP="00EE244E">
      <w:pPr>
        <w:pStyle w:val="Corpsdetexte31"/>
        <w:tabs>
          <w:tab w:val="left" w:pos="851"/>
        </w:tabs>
        <w:jc w:val="both"/>
        <w:rPr>
          <w:sz w:val="18"/>
          <w:szCs w:val="18"/>
        </w:rPr>
      </w:pPr>
      <w:r w:rsidRPr="00DE4F5A">
        <w:rPr>
          <w:sz w:val="18"/>
          <w:szCs w:val="18"/>
        </w:rPr>
        <w:t>Alors qu’un acte d’engagement était autrefois requis de l’opérateur économique soumissionnaire lors du dépôt de son offre, sa signature n’est plus aujourd’hui requise qu’au stade de l’attribution du marché public.</w:t>
      </w:r>
    </w:p>
    <w:p w14:paraId="6CCE52E4" w14:textId="77777777" w:rsidR="005A027E" w:rsidRPr="00DE4F5A" w:rsidRDefault="005A027E" w:rsidP="00EE244E">
      <w:pPr>
        <w:pStyle w:val="Corpsdetexte31"/>
        <w:tabs>
          <w:tab w:val="left" w:pos="851"/>
        </w:tabs>
        <w:jc w:val="both"/>
        <w:rPr>
          <w:sz w:val="18"/>
          <w:szCs w:val="18"/>
        </w:rPr>
      </w:pPr>
    </w:p>
    <w:p w14:paraId="424EF1F5" w14:textId="77777777" w:rsidR="005A027E" w:rsidRPr="00DE4F5A" w:rsidRDefault="005A027E" w:rsidP="00EE244E">
      <w:pPr>
        <w:pStyle w:val="Corpsdetexte31"/>
        <w:tabs>
          <w:tab w:val="left" w:pos="851"/>
        </w:tabs>
        <w:jc w:val="both"/>
        <w:rPr>
          <w:sz w:val="18"/>
          <w:szCs w:val="18"/>
        </w:rPr>
      </w:pPr>
      <w:r w:rsidRPr="00DE4F5A">
        <w:rPr>
          <w:sz w:val="18"/>
          <w:szCs w:val="18"/>
        </w:rPr>
        <w:t>Le formulaire ATTRI1 est un modèle d’acte d’engagement qui peut être utilisé par l’acheteur, s’il le souhaite, pour conclure un marché public avec le titulaire pressenti.</w:t>
      </w:r>
    </w:p>
    <w:p w14:paraId="69A52B07" w14:textId="77777777" w:rsidR="005A027E" w:rsidRPr="00DE4F5A" w:rsidRDefault="005A027E" w:rsidP="00EE244E">
      <w:pPr>
        <w:pStyle w:val="Corpsdetexte31"/>
        <w:tabs>
          <w:tab w:val="left" w:pos="851"/>
        </w:tabs>
        <w:jc w:val="both"/>
        <w:rPr>
          <w:sz w:val="18"/>
          <w:szCs w:val="18"/>
        </w:rPr>
      </w:pPr>
    </w:p>
    <w:p w14:paraId="0070A262" w14:textId="77777777" w:rsidR="005A027E" w:rsidRPr="00DE4F5A" w:rsidRDefault="005A027E" w:rsidP="00EE244E">
      <w:pPr>
        <w:pStyle w:val="Corpsdetexte31"/>
        <w:tabs>
          <w:tab w:val="left" w:pos="851"/>
        </w:tabs>
        <w:jc w:val="both"/>
        <w:rPr>
          <w:sz w:val="18"/>
          <w:szCs w:val="18"/>
        </w:rPr>
      </w:pPr>
      <w:r w:rsidRPr="00DE4F5A">
        <w:rPr>
          <w:sz w:val="18"/>
          <w:szCs w:val="18"/>
        </w:rPr>
        <w:t>Il est conseillé aux acheteurs de renseigner les différentes rubriques de ce formulaire avant de l’adresser à l’attributaire. Ce dernier retourne l’acte d’engagement signé, permettant à l’acheteur de le signer à son tour.</w:t>
      </w:r>
    </w:p>
    <w:p w14:paraId="7C124039" w14:textId="77777777" w:rsidR="005A027E" w:rsidRPr="00DE4F5A" w:rsidRDefault="005A027E" w:rsidP="00EE244E">
      <w:pPr>
        <w:pStyle w:val="Corpsdetexte31"/>
        <w:tabs>
          <w:tab w:val="left" w:pos="851"/>
        </w:tabs>
        <w:jc w:val="both"/>
        <w:rPr>
          <w:sz w:val="18"/>
          <w:szCs w:val="18"/>
        </w:rPr>
      </w:pPr>
    </w:p>
    <w:p w14:paraId="6336B481" w14:textId="77777777" w:rsidR="005A027E" w:rsidRPr="00DE4F5A" w:rsidRDefault="005A027E" w:rsidP="00EE244E">
      <w:pPr>
        <w:pStyle w:val="Corpsdetexte31"/>
        <w:tabs>
          <w:tab w:val="left" w:pos="851"/>
        </w:tabs>
        <w:jc w:val="both"/>
        <w:rPr>
          <w:sz w:val="18"/>
          <w:szCs w:val="18"/>
        </w:rPr>
      </w:pPr>
      <w:r w:rsidRPr="00DE4F5A">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44B7B086" w14:textId="77777777" w:rsidR="005A027E" w:rsidRPr="00DE4F5A" w:rsidRDefault="005A027E" w:rsidP="00EE244E">
      <w:pPr>
        <w:pStyle w:val="Corpsdetexte31"/>
        <w:tabs>
          <w:tab w:val="left" w:pos="851"/>
        </w:tabs>
        <w:jc w:val="both"/>
        <w:rPr>
          <w:sz w:val="18"/>
          <w:szCs w:val="18"/>
        </w:rPr>
      </w:pPr>
    </w:p>
    <w:p w14:paraId="55FBE197" w14:textId="77777777" w:rsidR="005A027E" w:rsidRPr="00DE4F5A" w:rsidRDefault="005A027E" w:rsidP="00EE244E">
      <w:pPr>
        <w:pStyle w:val="Corpsdetexte31"/>
        <w:tabs>
          <w:tab w:val="left" w:pos="851"/>
        </w:tabs>
        <w:jc w:val="both"/>
        <w:rPr>
          <w:sz w:val="18"/>
          <w:szCs w:val="18"/>
        </w:rPr>
      </w:pPr>
      <w:r w:rsidRPr="00DE4F5A">
        <w:rPr>
          <w:sz w:val="18"/>
          <w:szCs w:val="18"/>
        </w:rPr>
        <w:t>En cas de groupement d’entreprises, un acte d’engagement unique est rempli pour le groupement d’entreprises.</w:t>
      </w:r>
    </w:p>
    <w:p w14:paraId="3B0A40B0" w14:textId="77777777" w:rsidR="005A027E" w:rsidRPr="00DE4F5A" w:rsidRDefault="005A027E" w:rsidP="00EE244E">
      <w:pPr>
        <w:pStyle w:val="Corpsdetexte31"/>
        <w:tabs>
          <w:tab w:val="left" w:pos="851"/>
        </w:tabs>
        <w:jc w:val="both"/>
        <w:rPr>
          <w:sz w:val="18"/>
          <w:szCs w:val="18"/>
        </w:rPr>
      </w:pPr>
    </w:p>
    <w:p w14:paraId="136069D2" w14:textId="77777777" w:rsidR="005A027E" w:rsidRPr="00DE4F5A" w:rsidRDefault="005A027E" w:rsidP="005A027E">
      <w:pPr>
        <w:jc w:val="both"/>
        <w:rPr>
          <w:rFonts w:ascii="Arial" w:hAnsi="Arial" w:cs="Arial"/>
          <w:i/>
          <w:sz w:val="18"/>
          <w:szCs w:val="18"/>
        </w:rPr>
      </w:pPr>
      <w:r w:rsidRPr="00DE4F5A">
        <w:rPr>
          <w:rFonts w:ascii="Arial" w:hAnsi="Arial" w:cs="Arial"/>
          <w:i/>
          <w:sz w:val="18"/>
          <w:szCs w:val="18"/>
        </w:rPr>
        <w:t xml:space="preserve">Il est rappelé qu’en application du code de la commande publique, et notamment ses </w:t>
      </w:r>
      <w:hyperlink r:id="rId10" w:history="1">
        <w:r w:rsidRPr="00DE4F5A">
          <w:rPr>
            <w:rStyle w:val="Lienhypertexte"/>
            <w:rFonts w:ascii="Arial" w:hAnsi="Arial" w:cs="Arial"/>
            <w:i/>
            <w:sz w:val="18"/>
            <w:szCs w:val="18"/>
          </w:rPr>
          <w:t>articles L. 1110-1</w:t>
        </w:r>
      </w:hyperlink>
      <w:r w:rsidRPr="00DE4F5A">
        <w:rPr>
          <w:rFonts w:ascii="Arial" w:hAnsi="Arial" w:cs="Arial"/>
          <w:i/>
          <w:sz w:val="18"/>
          <w:szCs w:val="18"/>
        </w:rPr>
        <w:t xml:space="preserve">, et </w:t>
      </w:r>
      <w:hyperlink r:id="rId11" w:history="1">
        <w:r w:rsidRPr="00DE4F5A">
          <w:rPr>
            <w:rStyle w:val="Lienhypertexte"/>
            <w:rFonts w:ascii="Arial" w:hAnsi="Arial" w:cs="Arial"/>
            <w:i/>
            <w:sz w:val="18"/>
            <w:szCs w:val="18"/>
          </w:rPr>
          <w:t>R. 2162-1 à R. 2162-6</w:t>
        </w:r>
      </w:hyperlink>
      <w:r w:rsidRPr="00DE4F5A">
        <w:rPr>
          <w:rFonts w:ascii="Arial" w:hAnsi="Arial" w:cs="Arial"/>
          <w:i/>
          <w:sz w:val="18"/>
          <w:szCs w:val="18"/>
        </w:rPr>
        <w:t xml:space="preserve">, </w:t>
      </w:r>
      <w:hyperlink r:id="rId12" w:history="1">
        <w:r w:rsidRPr="00DE4F5A">
          <w:rPr>
            <w:rStyle w:val="Lienhypertexte"/>
            <w:rFonts w:ascii="Arial" w:hAnsi="Arial" w:cs="Arial"/>
            <w:i/>
            <w:sz w:val="18"/>
            <w:szCs w:val="18"/>
          </w:rPr>
          <w:t>R. 2162-7 à R. 2162-12</w:t>
        </w:r>
      </w:hyperlink>
      <w:r w:rsidRPr="00DE4F5A">
        <w:rPr>
          <w:rFonts w:ascii="Arial" w:hAnsi="Arial" w:cs="Arial"/>
          <w:i/>
          <w:sz w:val="18"/>
          <w:szCs w:val="18"/>
        </w:rPr>
        <w:t xml:space="preserve">, </w:t>
      </w:r>
      <w:hyperlink r:id="rId13" w:history="1">
        <w:r w:rsidRPr="00DE4F5A">
          <w:rPr>
            <w:rStyle w:val="Lienhypertexte"/>
            <w:rFonts w:ascii="Arial" w:hAnsi="Arial" w:cs="Arial"/>
            <w:i/>
            <w:sz w:val="18"/>
            <w:szCs w:val="18"/>
          </w:rPr>
          <w:t>R. 2162-13 à R. 2162-14</w:t>
        </w:r>
      </w:hyperlink>
      <w:r w:rsidRPr="00DE4F5A">
        <w:rPr>
          <w:rFonts w:ascii="Arial" w:hAnsi="Arial" w:cs="Arial"/>
          <w:i/>
          <w:sz w:val="18"/>
          <w:szCs w:val="18"/>
        </w:rPr>
        <w:t xml:space="preserve"> et </w:t>
      </w:r>
      <w:hyperlink r:id="rId14" w:history="1">
        <w:r w:rsidRPr="00DE4F5A">
          <w:rPr>
            <w:rStyle w:val="Lienhypertexte"/>
            <w:rFonts w:ascii="Arial" w:hAnsi="Arial" w:cs="Arial"/>
            <w:i/>
            <w:sz w:val="18"/>
            <w:szCs w:val="18"/>
          </w:rPr>
          <w:t>R. 2162-15 à R. 2162-21</w:t>
        </w:r>
      </w:hyperlink>
      <w:r w:rsidRPr="00DE4F5A">
        <w:rPr>
          <w:rFonts w:ascii="Arial" w:hAnsi="Arial" w:cs="Arial"/>
          <w:i/>
          <w:sz w:val="18"/>
          <w:szCs w:val="18"/>
        </w:rPr>
        <w:t xml:space="preserve"> (marchés publics autres que de défense ou de sécurité), ainsi que </w:t>
      </w:r>
      <w:hyperlink r:id="rId15" w:history="1">
        <w:r w:rsidRPr="00DE4F5A">
          <w:rPr>
            <w:rStyle w:val="Lienhypertexte"/>
            <w:rFonts w:ascii="Arial" w:hAnsi="Arial" w:cs="Arial"/>
            <w:i/>
            <w:sz w:val="18"/>
            <w:szCs w:val="18"/>
          </w:rPr>
          <w:t>R. 23612-1 à R. 2362-6</w:t>
        </w:r>
      </w:hyperlink>
      <w:r w:rsidRPr="00DE4F5A">
        <w:rPr>
          <w:rFonts w:ascii="Arial" w:hAnsi="Arial" w:cs="Arial"/>
          <w:i/>
          <w:sz w:val="18"/>
          <w:szCs w:val="18"/>
        </w:rPr>
        <w:t xml:space="preserve">, </w:t>
      </w:r>
      <w:hyperlink r:id="rId16" w:history="1">
        <w:r w:rsidRPr="00DE4F5A">
          <w:rPr>
            <w:rStyle w:val="Lienhypertexte"/>
            <w:rFonts w:ascii="Arial" w:hAnsi="Arial" w:cs="Arial"/>
            <w:i/>
            <w:sz w:val="18"/>
            <w:szCs w:val="18"/>
          </w:rPr>
          <w:t>R. 2362-7</w:t>
        </w:r>
      </w:hyperlink>
      <w:r w:rsidRPr="00DE4F5A">
        <w:rPr>
          <w:rFonts w:ascii="Arial" w:hAnsi="Arial" w:cs="Arial"/>
          <w:i/>
          <w:sz w:val="18"/>
          <w:szCs w:val="18"/>
        </w:rPr>
        <w:t xml:space="preserve">, </w:t>
      </w:r>
      <w:hyperlink r:id="rId17" w:history="1">
        <w:r w:rsidRPr="00DE4F5A">
          <w:rPr>
            <w:rStyle w:val="Lienhypertexte"/>
            <w:rFonts w:ascii="Arial" w:hAnsi="Arial" w:cs="Arial"/>
            <w:i/>
            <w:sz w:val="18"/>
            <w:szCs w:val="18"/>
          </w:rPr>
          <w:t>R. 2362-8</w:t>
        </w:r>
      </w:hyperlink>
      <w:r w:rsidRPr="00DE4F5A">
        <w:rPr>
          <w:rFonts w:ascii="Arial" w:hAnsi="Arial" w:cs="Arial"/>
          <w:i/>
          <w:sz w:val="18"/>
          <w:szCs w:val="18"/>
        </w:rPr>
        <w:t xml:space="preserve">, </w:t>
      </w:r>
      <w:hyperlink r:id="rId18" w:history="1">
        <w:r w:rsidRPr="00DE4F5A">
          <w:rPr>
            <w:rStyle w:val="Lienhypertexte"/>
            <w:rFonts w:ascii="Arial" w:hAnsi="Arial" w:cs="Arial"/>
            <w:i/>
            <w:sz w:val="18"/>
            <w:szCs w:val="18"/>
          </w:rPr>
          <w:t>R. 2362-9 à R. 2362-12</w:t>
        </w:r>
      </w:hyperlink>
      <w:r w:rsidRPr="00DE4F5A">
        <w:rPr>
          <w:rFonts w:ascii="Arial" w:hAnsi="Arial" w:cs="Arial"/>
          <w:i/>
          <w:sz w:val="18"/>
          <w:szCs w:val="18"/>
        </w:rPr>
        <w:t>, et </w:t>
      </w:r>
      <w:hyperlink r:id="rId19" w:history="1">
        <w:r w:rsidRPr="00DE4F5A">
          <w:rPr>
            <w:rStyle w:val="Lienhypertexte"/>
            <w:rFonts w:ascii="Arial" w:hAnsi="Arial" w:cs="Arial"/>
            <w:i/>
            <w:sz w:val="18"/>
            <w:szCs w:val="18"/>
          </w:rPr>
          <w:t>R. 2362-13 à R. 2362-18</w:t>
        </w:r>
      </w:hyperlink>
      <w:r w:rsidRPr="00DE4F5A">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4C85482" w14:textId="77777777" w:rsidR="005A027E" w:rsidRPr="00DE4F5A" w:rsidRDefault="005A027E" w:rsidP="005A027E">
      <w:pPr>
        <w:jc w:val="both"/>
        <w:rPr>
          <w:rFonts w:ascii="Arial" w:hAnsi="Arial" w:cs="Arial"/>
          <w:i/>
          <w:sz w:val="18"/>
          <w:szCs w:val="18"/>
        </w:rPr>
      </w:pPr>
    </w:p>
    <w:tbl>
      <w:tblPr>
        <w:tblW w:w="0" w:type="auto"/>
        <w:shd w:val="clear" w:color="auto" w:fill="BDD6EE" w:themeFill="accent1" w:themeFillTint="66"/>
        <w:tblLayout w:type="fixed"/>
        <w:tblCellMar>
          <w:left w:w="71" w:type="dxa"/>
          <w:right w:w="71" w:type="dxa"/>
        </w:tblCellMar>
        <w:tblLook w:val="0000" w:firstRow="0" w:lastRow="0" w:firstColumn="0" w:lastColumn="0" w:noHBand="0" w:noVBand="0"/>
      </w:tblPr>
      <w:tblGrid>
        <w:gridCol w:w="10277"/>
      </w:tblGrid>
      <w:tr w:rsidR="007722E6" w:rsidRPr="00DE4F5A" w14:paraId="0AB9594D" w14:textId="77777777" w:rsidTr="001F0116">
        <w:tc>
          <w:tcPr>
            <w:tcW w:w="10277" w:type="dxa"/>
            <w:shd w:val="clear" w:color="auto" w:fill="BDD6EE" w:themeFill="accent1" w:themeFillTint="66"/>
          </w:tcPr>
          <w:p w14:paraId="445EFA69" w14:textId="77777777" w:rsidR="007722E6" w:rsidRPr="00DE4F5A" w:rsidRDefault="007722E6" w:rsidP="00960794">
            <w:pPr>
              <w:tabs>
                <w:tab w:val="left" w:pos="-142"/>
                <w:tab w:val="left" w:pos="851"/>
                <w:tab w:val="left" w:pos="4111"/>
              </w:tabs>
              <w:jc w:val="both"/>
              <w:rPr>
                <w:rFonts w:ascii="Arial" w:hAnsi="Arial" w:cs="Arial"/>
              </w:rPr>
            </w:pPr>
            <w:r w:rsidRPr="00DE4F5A">
              <w:rPr>
                <w:rFonts w:ascii="Arial" w:hAnsi="Arial" w:cs="Arial"/>
                <w:b/>
                <w:sz w:val="22"/>
                <w:szCs w:val="22"/>
              </w:rPr>
              <w:t xml:space="preserve">A - Objet </w:t>
            </w:r>
            <w:r w:rsidRPr="00DE4F5A">
              <w:rPr>
                <w:rFonts w:ascii="Arial" w:hAnsi="Arial" w:cs="Arial"/>
                <w:b/>
                <w:bCs/>
                <w:sz w:val="22"/>
                <w:szCs w:val="22"/>
              </w:rPr>
              <w:t>de l’acte d’engagement</w:t>
            </w:r>
            <w:r w:rsidRPr="00DE4F5A">
              <w:rPr>
                <w:rFonts w:ascii="Arial" w:hAnsi="Arial" w:cs="Arial"/>
                <w:b/>
                <w:sz w:val="22"/>
                <w:szCs w:val="22"/>
              </w:rPr>
              <w:t>.</w:t>
            </w:r>
          </w:p>
        </w:tc>
      </w:tr>
    </w:tbl>
    <w:p w14:paraId="03A39992" w14:textId="77777777" w:rsidR="00E366ED" w:rsidRPr="00DE4F5A" w:rsidRDefault="00E366ED">
      <w:pPr>
        <w:tabs>
          <w:tab w:val="left" w:pos="426"/>
          <w:tab w:val="left" w:pos="851"/>
        </w:tabs>
        <w:jc w:val="both"/>
        <w:rPr>
          <w:rFonts w:ascii="Arial" w:hAnsi="Arial" w:cs="Arial"/>
        </w:rPr>
      </w:pPr>
    </w:p>
    <w:p w14:paraId="36472B2A" w14:textId="7AE2B4EC" w:rsidR="00286DC6" w:rsidRPr="00737FE4" w:rsidRDefault="00286DC6" w:rsidP="00286DC6">
      <w:pPr>
        <w:tabs>
          <w:tab w:val="left" w:pos="426"/>
          <w:tab w:val="left" w:pos="851"/>
        </w:tabs>
        <w:suppressAutoHyphens w:val="0"/>
        <w:jc w:val="both"/>
        <w:rPr>
          <w:rFonts w:ascii="Arial" w:hAnsi="Arial" w:cs="Arial"/>
          <w:lang w:eastAsia="fr-FR"/>
        </w:rPr>
      </w:pPr>
      <w:r w:rsidRPr="00737FE4">
        <w:rPr>
          <w:rFonts w:ascii="Arial" w:hAnsi="Arial" w:cs="Arial"/>
          <w:lang w:eastAsia="fr-FR"/>
        </w:rPr>
        <w:t xml:space="preserve">DCE n° </w:t>
      </w:r>
      <w:r w:rsidR="00737FE4">
        <w:rPr>
          <w:rFonts w:ascii="Arial" w:hAnsi="Arial" w:cs="Arial"/>
          <w:lang w:eastAsia="fr-FR"/>
        </w:rPr>
        <w:t xml:space="preserve">DAF </w:t>
      </w:r>
      <w:r w:rsidR="00BD23CB" w:rsidRPr="00737FE4">
        <w:rPr>
          <w:rFonts w:ascii="Arial" w:hAnsi="Arial" w:cs="Arial"/>
          <w:lang w:eastAsia="fr-FR"/>
        </w:rPr>
        <w:t>2025_000721</w:t>
      </w:r>
    </w:p>
    <w:p w14:paraId="634FBBC7" w14:textId="77777777" w:rsidR="00286DC6" w:rsidRPr="00DE4F5A" w:rsidRDefault="00286DC6">
      <w:pPr>
        <w:tabs>
          <w:tab w:val="left" w:pos="426"/>
          <w:tab w:val="left" w:pos="851"/>
        </w:tabs>
        <w:jc w:val="both"/>
        <w:rPr>
          <w:rFonts w:ascii="Arial" w:hAnsi="Arial" w:cs="Arial"/>
        </w:rPr>
      </w:pPr>
    </w:p>
    <w:p w14:paraId="04E3B31D" w14:textId="5A0C9A49" w:rsidR="001C7425" w:rsidRPr="00DE4F5A" w:rsidRDefault="00583CC2" w:rsidP="001C7425">
      <w:pPr>
        <w:ind w:left="284" w:hanging="284"/>
        <w:jc w:val="both"/>
        <w:rPr>
          <w:rFonts w:ascii="Arial" w:hAnsi="Arial" w:cs="Arial"/>
          <w:bCs/>
        </w:rPr>
      </w:pPr>
      <w:r w:rsidRPr="00A45AA6">
        <w:rPr>
          <w:rFonts w:ascii="Arial" w:hAnsi="Arial" w:cs="Arial"/>
          <w:color w:val="66CCFF"/>
          <w:spacing w:val="-10"/>
          <w:position w:val="-2"/>
        </w:rPr>
        <w:sym w:font="Wingdings" w:char="F06E"/>
      </w:r>
      <w:r w:rsidR="000E3D39" w:rsidRPr="00DE4F5A">
        <w:rPr>
          <w:rFonts w:ascii="Arial" w:eastAsia="Arial" w:hAnsi="Arial" w:cs="Arial"/>
          <w:spacing w:val="-10"/>
        </w:rPr>
        <w:tab/>
      </w:r>
      <w:r w:rsidR="00B167FC" w:rsidRPr="00DE4F5A">
        <w:rPr>
          <w:rFonts w:ascii="Arial" w:hAnsi="Arial" w:cs="Arial"/>
        </w:rPr>
        <w:t>Objet </w:t>
      </w:r>
      <w:r w:rsidR="00B167FC" w:rsidRPr="00EE41B4">
        <w:rPr>
          <w:rFonts w:ascii="Arial" w:hAnsi="Arial" w:cs="Arial"/>
        </w:rPr>
        <w:t xml:space="preserve">: </w:t>
      </w:r>
      <w:r w:rsidR="001C7425" w:rsidRPr="00EE41B4">
        <w:rPr>
          <w:rFonts w:ascii="Arial" w:hAnsi="Arial" w:cs="Arial"/>
          <w:bCs/>
        </w:rPr>
        <w:t xml:space="preserve">Fabrication </w:t>
      </w:r>
      <w:r w:rsidR="00BD23CB" w:rsidRPr="00EE41B4">
        <w:rPr>
          <w:rFonts w:ascii="Arial" w:hAnsi="Arial" w:cs="Arial"/>
          <w:bCs/>
        </w:rPr>
        <w:t>de drapeaux et pavillonnerie</w:t>
      </w:r>
    </w:p>
    <w:p w14:paraId="7673D194" w14:textId="77777777" w:rsidR="001C7425" w:rsidRPr="00DE4F5A" w:rsidRDefault="001C7425" w:rsidP="000E3D39">
      <w:pPr>
        <w:ind w:left="284" w:hanging="284"/>
        <w:jc w:val="both"/>
        <w:rPr>
          <w:rFonts w:ascii="Arial" w:hAnsi="Arial" w:cs="Arial"/>
          <w:i/>
          <w:sz w:val="18"/>
          <w:szCs w:val="18"/>
        </w:rPr>
      </w:pPr>
    </w:p>
    <w:p w14:paraId="543C1426" w14:textId="69B64340" w:rsidR="00286DC6" w:rsidRPr="00EE41B4" w:rsidRDefault="00583CC2" w:rsidP="00286DC6">
      <w:pPr>
        <w:tabs>
          <w:tab w:val="left" w:pos="426"/>
          <w:tab w:val="left" w:pos="851"/>
        </w:tabs>
        <w:suppressAutoHyphens w:val="0"/>
        <w:jc w:val="both"/>
        <w:rPr>
          <w:rFonts w:ascii="Arial" w:hAnsi="Arial" w:cs="Arial"/>
          <w:lang w:eastAsia="fr-FR"/>
        </w:rPr>
      </w:pPr>
      <w:r w:rsidRPr="00A45AA6">
        <w:rPr>
          <w:rFonts w:ascii="Arial" w:hAnsi="Arial" w:cs="Arial"/>
          <w:color w:val="66CCFF"/>
          <w:spacing w:val="-10"/>
          <w:position w:val="-2"/>
        </w:rPr>
        <w:sym w:font="Wingdings" w:char="F06E"/>
      </w:r>
      <w:r w:rsidR="00CF106B">
        <w:rPr>
          <w:rFonts w:ascii="Arial" w:eastAsia="Wingdings" w:hAnsi="Arial" w:cs="Arial"/>
          <w:b/>
          <w:color w:val="548DD4"/>
          <w:spacing w:val="-10"/>
        </w:rPr>
        <w:t xml:space="preserve">   </w:t>
      </w:r>
      <w:r w:rsidR="00CF106B" w:rsidRPr="00CF106B">
        <w:rPr>
          <w:rFonts w:ascii="Arial" w:hAnsi="Arial" w:cs="Arial"/>
          <w:lang w:eastAsia="fr-FR"/>
        </w:rPr>
        <w:t>C</w:t>
      </w:r>
      <w:r w:rsidR="00286DC6" w:rsidRPr="00DE4F5A">
        <w:rPr>
          <w:rFonts w:ascii="Arial" w:hAnsi="Arial" w:cs="Arial"/>
          <w:lang w:eastAsia="fr-FR"/>
        </w:rPr>
        <w:t>ode CPV principal </w:t>
      </w:r>
      <w:r w:rsidR="00286DC6" w:rsidRPr="00EE41B4">
        <w:rPr>
          <w:rFonts w:ascii="Arial" w:hAnsi="Arial" w:cs="Arial"/>
          <w:lang w:eastAsia="fr-FR"/>
        </w:rPr>
        <w:t xml:space="preserve">: </w:t>
      </w:r>
      <w:r w:rsidR="00BD23CB" w:rsidRPr="00EE41B4">
        <w:rPr>
          <w:rFonts w:ascii="Arial" w:hAnsi="Arial" w:cs="Arial"/>
          <w:lang w:eastAsia="fr-FR"/>
        </w:rPr>
        <w:t>35821000-5 ; (Drapeaux</w:t>
      </w:r>
      <w:r w:rsidR="00286DC6" w:rsidRPr="00EE41B4">
        <w:rPr>
          <w:rFonts w:ascii="Arial" w:hAnsi="Arial" w:cs="Arial"/>
          <w:lang w:eastAsia="fr-FR"/>
        </w:rPr>
        <w:t>)</w:t>
      </w:r>
    </w:p>
    <w:p w14:paraId="1FDDD989" w14:textId="10CDF4A3" w:rsidR="00E366ED" w:rsidRPr="00DE4F5A" w:rsidRDefault="00583CC2" w:rsidP="005366B2">
      <w:pPr>
        <w:spacing w:before="240"/>
        <w:ind w:left="284" w:hanging="284"/>
        <w:jc w:val="both"/>
        <w:rPr>
          <w:rFonts w:ascii="Arial" w:hAnsi="Arial" w:cs="Arial"/>
          <w:i/>
          <w:sz w:val="18"/>
          <w:szCs w:val="18"/>
        </w:rPr>
      </w:pPr>
      <w:r w:rsidRPr="00A45AA6">
        <w:rPr>
          <w:rFonts w:ascii="Arial" w:hAnsi="Arial" w:cs="Arial"/>
          <w:color w:val="66CCFF"/>
          <w:spacing w:val="-10"/>
          <w:position w:val="-2"/>
        </w:rPr>
        <w:sym w:font="Wingdings" w:char="F06E"/>
      </w:r>
      <w:r w:rsidR="000E3D39" w:rsidRPr="00DE4F5A">
        <w:rPr>
          <w:rFonts w:ascii="Arial" w:eastAsia="Wingdings" w:hAnsi="Arial" w:cs="Arial"/>
          <w:b/>
          <w:color w:val="66CCFF"/>
          <w:spacing w:val="-10"/>
        </w:rPr>
        <w:tab/>
      </w:r>
      <w:r w:rsidR="00E366ED" w:rsidRPr="00DE4F5A">
        <w:rPr>
          <w:rFonts w:ascii="Arial" w:hAnsi="Arial" w:cs="Arial"/>
        </w:rPr>
        <w:t>Ce</w:t>
      </w:r>
      <w:r w:rsidR="00BD23CB">
        <w:rPr>
          <w:rFonts w:ascii="Arial" w:hAnsi="Arial" w:cs="Arial"/>
        </w:rPr>
        <w:t xml:space="preserve">t acte d'engagement correspond au lot n° 1 : </w:t>
      </w:r>
      <w:r w:rsidR="00BD23CB" w:rsidRPr="00BD23CB">
        <w:rPr>
          <w:rFonts w:ascii="Arial" w:hAnsi="Arial" w:cs="Arial"/>
        </w:rPr>
        <w:t>Emblèmes Français</w:t>
      </w:r>
      <w:r w:rsidR="00BD23CB">
        <w:rPr>
          <w:rFonts w:ascii="Arial" w:hAnsi="Arial" w:cs="Arial"/>
        </w:rPr>
        <w:t>.</w:t>
      </w:r>
    </w:p>
    <w:p w14:paraId="34F1B314" w14:textId="77777777" w:rsidR="006B19BE" w:rsidRPr="00DE4F5A" w:rsidRDefault="006B19BE" w:rsidP="00697DE1">
      <w:pPr>
        <w:pStyle w:val="fcasegauche"/>
        <w:spacing w:after="0"/>
        <w:ind w:left="0" w:firstLine="0"/>
        <w:jc w:val="left"/>
        <w:rPr>
          <w:rFonts w:ascii="Arial" w:hAnsi="Arial" w:cs="Arial"/>
        </w:rPr>
      </w:pPr>
    </w:p>
    <w:tbl>
      <w:tblPr>
        <w:tblW w:w="0" w:type="auto"/>
        <w:shd w:val="clear" w:color="auto" w:fill="BDD6EE" w:themeFill="accent1" w:themeFillTint="66"/>
        <w:tblLayout w:type="fixed"/>
        <w:tblCellMar>
          <w:left w:w="71" w:type="dxa"/>
          <w:right w:w="71" w:type="dxa"/>
        </w:tblCellMar>
        <w:tblLook w:val="0000" w:firstRow="0" w:lastRow="0" w:firstColumn="0" w:lastColumn="0" w:noHBand="0" w:noVBand="0"/>
      </w:tblPr>
      <w:tblGrid>
        <w:gridCol w:w="10277"/>
      </w:tblGrid>
      <w:tr w:rsidR="00E366ED" w:rsidRPr="00DE4F5A" w14:paraId="596B43B0" w14:textId="77777777" w:rsidTr="001F0116">
        <w:tc>
          <w:tcPr>
            <w:tcW w:w="10277" w:type="dxa"/>
            <w:shd w:val="clear" w:color="auto" w:fill="BDD6EE" w:themeFill="accent1" w:themeFillTint="66"/>
          </w:tcPr>
          <w:p w14:paraId="376FDC82" w14:textId="77777777" w:rsidR="00E366ED" w:rsidRPr="00DE4F5A" w:rsidRDefault="00E366ED">
            <w:pPr>
              <w:tabs>
                <w:tab w:val="left" w:pos="-142"/>
                <w:tab w:val="left" w:pos="4111"/>
              </w:tabs>
              <w:jc w:val="both"/>
              <w:rPr>
                <w:rFonts w:ascii="Arial" w:hAnsi="Arial" w:cs="Arial"/>
              </w:rPr>
            </w:pPr>
            <w:r w:rsidRPr="00DE4F5A">
              <w:rPr>
                <w:rFonts w:ascii="Arial" w:hAnsi="Arial" w:cs="Arial"/>
                <w:b/>
                <w:sz w:val="22"/>
                <w:szCs w:val="22"/>
              </w:rPr>
              <w:t xml:space="preserve">B - </w:t>
            </w:r>
            <w:r w:rsidR="00FE436F" w:rsidRPr="00DE4F5A">
              <w:rPr>
                <w:rFonts w:ascii="Arial" w:hAnsi="Arial" w:cs="Arial"/>
                <w:b/>
                <w:sz w:val="22"/>
                <w:szCs w:val="22"/>
              </w:rPr>
              <w:t>Engagement du titulaire ou du groupement titulaire.</w:t>
            </w:r>
          </w:p>
        </w:tc>
      </w:tr>
    </w:tbl>
    <w:p w14:paraId="03109653" w14:textId="77777777" w:rsidR="00E366ED" w:rsidRPr="00DE4F5A" w:rsidRDefault="00E366ED" w:rsidP="003008AE">
      <w:pPr>
        <w:pStyle w:val="Titre2"/>
        <w:tabs>
          <w:tab w:val="left" w:pos="2268"/>
        </w:tabs>
        <w:spacing w:before="240" w:line="276" w:lineRule="auto"/>
        <w:ind w:left="578" w:hanging="578"/>
        <w:rPr>
          <w:rFonts w:ascii="Arial" w:hAnsi="Arial" w:cs="Arial"/>
          <w:i/>
          <w:iCs/>
          <w:sz w:val="18"/>
          <w:szCs w:val="18"/>
        </w:rPr>
      </w:pPr>
      <w:r w:rsidRPr="00DE4F5A">
        <w:rPr>
          <w:rFonts w:ascii="Arial" w:hAnsi="Arial" w:cs="Arial"/>
          <w:sz w:val="22"/>
          <w:szCs w:val="22"/>
        </w:rPr>
        <w:t>B1 - Identification et engagement du candidat :</w:t>
      </w:r>
    </w:p>
    <w:p w14:paraId="2E63AA65" w14:textId="77777777" w:rsidR="00E366ED" w:rsidRPr="00DE4F5A" w:rsidRDefault="00E366ED" w:rsidP="003008AE">
      <w:pPr>
        <w:pStyle w:val="fcase1ertab"/>
        <w:spacing w:line="276" w:lineRule="auto"/>
        <w:rPr>
          <w:rFonts w:ascii="Arial" w:hAnsi="Arial" w:cs="Arial"/>
          <w:sz w:val="16"/>
          <w:szCs w:val="16"/>
        </w:rPr>
      </w:pPr>
      <w:r w:rsidRPr="00DE4F5A">
        <w:rPr>
          <w:rFonts w:ascii="Arial" w:hAnsi="Arial" w:cs="Arial"/>
          <w:i/>
          <w:iCs/>
          <w:sz w:val="16"/>
          <w:szCs w:val="16"/>
        </w:rPr>
        <w:t>(Cocher les cases correspondantes.)</w:t>
      </w:r>
    </w:p>
    <w:p w14:paraId="408CC008" w14:textId="77777777" w:rsidR="00E366ED" w:rsidRPr="00DE4F5A" w:rsidRDefault="00E366ED" w:rsidP="003008AE">
      <w:pPr>
        <w:spacing w:before="120" w:line="276" w:lineRule="auto"/>
        <w:jc w:val="both"/>
        <w:rPr>
          <w:rFonts w:ascii="Arial" w:hAnsi="Arial" w:cs="Arial"/>
        </w:rPr>
      </w:pPr>
      <w:r w:rsidRPr="00DE4F5A">
        <w:rPr>
          <w:rFonts w:ascii="Arial" w:hAnsi="Arial" w:cs="Arial"/>
        </w:rPr>
        <w:t>Après avoir pris connaissance des pièces constitutives suivantes,</w:t>
      </w:r>
    </w:p>
    <w:p w14:paraId="72AFCD7E" w14:textId="7C98F900" w:rsidR="00B167FC" w:rsidRPr="00EE41B4" w:rsidRDefault="00F817AB" w:rsidP="003008AE">
      <w:pPr>
        <w:tabs>
          <w:tab w:val="left" w:pos="851"/>
        </w:tabs>
        <w:spacing w:before="120" w:line="276" w:lineRule="auto"/>
        <w:ind w:left="1135" w:hanging="284"/>
        <w:jc w:val="both"/>
        <w:rPr>
          <w:rFonts w:ascii="Arial" w:hAnsi="Arial" w:cs="Arial"/>
          <w:lang w:val="de-DE"/>
        </w:rPr>
      </w:pPr>
      <w:r w:rsidRPr="00EE41B4">
        <w:rPr>
          <w:rFonts w:ascii="Arial" w:hAnsi="Arial" w:cs="Arial"/>
        </w:rPr>
        <w:fldChar w:fldCharType="begin">
          <w:ffData>
            <w:name w:val=""/>
            <w:enabled/>
            <w:calcOnExit w:val="0"/>
            <w:checkBox>
              <w:size w:val="20"/>
              <w:default w:val="1"/>
            </w:checkBox>
          </w:ffData>
        </w:fldChar>
      </w:r>
      <w:r w:rsidRPr="00EE41B4">
        <w:rPr>
          <w:rFonts w:ascii="Arial" w:hAnsi="Arial" w:cs="Arial"/>
          <w:lang w:val="en-US"/>
        </w:rPr>
        <w:instrText xml:space="preserve"> FORMCHECKBOX </w:instrText>
      </w:r>
      <w:r w:rsidR="00393E61">
        <w:rPr>
          <w:rFonts w:ascii="Arial" w:hAnsi="Arial" w:cs="Arial"/>
        </w:rPr>
      </w:r>
      <w:r w:rsidR="00393E61">
        <w:rPr>
          <w:rFonts w:ascii="Arial" w:hAnsi="Arial" w:cs="Arial"/>
        </w:rPr>
        <w:fldChar w:fldCharType="separate"/>
      </w:r>
      <w:r w:rsidRPr="00EE41B4">
        <w:rPr>
          <w:rFonts w:ascii="Arial" w:hAnsi="Arial" w:cs="Arial"/>
        </w:rPr>
        <w:fldChar w:fldCharType="end"/>
      </w:r>
      <w:r w:rsidR="00B167FC" w:rsidRPr="00EE41B4">
        <w:rPr>
          <w:rFonts w:ascii="Arial" w:hAnsi="Arial" w:cs="Arial"/>
          <w:lang w:val="de-DE"/>
        </w:rPr>
        <w:t>CCAP n°</w:t>
      </w:r>
      <w:r w:rsidR="00235570">
        <w:rPr>
          <w:rFonts w:ascii="Arial" w:hAnsi="Arial" w:cs="Arial"/>
          <w:lang w:val="de-DE"/>
        </w:rPr>
        <w:t>DAF 2025_000721</w:t>
      </w:r>
    </w:p>
    <w:p w14:paraId="5D6B4BC4" w14:textId="2D47D30D" w:rsidR="00B167FC" w:rsidRPr="00EE41B4" w:rsidRDefault="00F817AB" w:rsidP="003008AE">
      <w:pPr>
        <w:tabs>
          <w:tab w:val="left" w:pos="851"/>
        </w:tabs>
        <w:spacing w:before="120" w:line="276" w:lineRule="auto"/>
        <w:ind w:left="1135" w:hanging="284"/>
        <w:jc w:val="both"/>
        <w:rPr>
          <w:rFonts w:ascii="Arial" w:hAnsi="Arial" w:cs="Arial"/>
          <w:lang w:val="de-DE"/>
        </w:rPr>
      </w:pPr>
      <w:r w:rsidRPr="00EE41B4">
        <w:rPr>
          <w:rFonts w:ascii="Arial" w:hAnsi="Arial" w:cs="Arial"/>
        </w:rPr>
        <w:fldChar w:fldCharType="begin">
          <w:ffData>
            <w:name w:val=""/>
            <w:enabled/>
            <w:calcOnExit w:val="0"/>
            <w:checkBox>
              <w:size w:val="20"/>
              <w:default w:val="1"/>
            </w:checkBox>
          </w:ffData>
        </w:fldChar>
      </w:r>
      <w:r w:rsidRPr="003C6147">
        <w:rPr>
          <w:rFonts w:ascii="Arial" w:hAnsi="Arial" w:cs="Arial"/>
          <w:lang w:val="en-US"/>
        </w:rPr>
        <w:instrText xml:space="preserve"> FORMCHECKBOX </w:instrText>
      </w:r>
      <w:r w:rsidR="00393E61">
        <w:rPr>
          <w:rFonts w:ascii="Arial" w:hAnsi="Arial" w:cs="Arial"/>
        </w:rPr>
      </w:r>
      <w:r w:rsidR="00393E61">
        <w:rPr>
          <w:rFonts w:ascii="Arial" w:hAnsi="Arial" w:cs="Arial"/>
        </w:rPr>
        <w:fldChar w:fldCharType="separate"/>
      </w:r>
      <w:r w:rsidRPr="00EE41B4">
        <w:rPr>
          <w:rFonts w:ascii="Arial" w:hAnsi="Arial" w:cs="Arial"/>
        </w:rPr>
        <w:fldChar w:fldCharType="end"/>
      </w:r>
      <w:r w:rsidR="00B167FC" w:rsidRPr="00EE41B4">
        <w:rPr>
          <w:rFonts w:ascii="Arial" w:hAnsi="Arial" w:cs="Arial"/>
          <w:lang w:val="de-DE"/>
        </w:rPr>
        <w:t>CCAG/MI</w:t>
      </w:r>
      <w:r w:rsidR="00BD23CB" w:rsidRPr="00EE41B4">
        <w:rPr>
          <w:rFonts w:ascii="Arial" w:hAnsi="Arial" w:cs="Arial"/>
          <w:lang w:val="de-DE"/>
        </w:rPr>
        <w:t xml:space="preserve"> </w:t>
      </w:r>
    </w:p>
    <w:p w14:paraId="784674BE" w14:textId="05A1CAF3" w:rsidR="00B167FC" w:rsidRPr="003C6147" w:rsidRDefault="00F817AB" w:rsidP="003008AE">
      <w:pPr>
        <w:tabs>
          <w:tab w:val="left" w:pos="851"/>
        </w:tabs>
        <w:spacing w:before="120" w:line="276" w:lineRule="auto"/>
        <w:ind w:left="1135" w:hanging="284"/>
        <w:jc w:val="both"/>
        <w:rPr>
          <w:rFonts w:ascii="Arial" w:hAnsi="Arial" w:cs="Arial"/>
          <w:lang w:val="en-US"/>
        </w:rPr>
      </w:pPr>
      <w:r w:rsidRPr="00EE41B4">
        <w:rPr>
          <w:rFonts w:ascii="Arial" w:hAnsi="Arial" w:cs="Arial"/>
        </w:rPr>
        <w:fldChar w:fldCharType="begin">
          <w:ffData>
            <w:name w:val=""/>
            <w:enabled/>
            <w:calcOnExit w:val="0"/>
            <w:checkBox>
              <w:size w:val="20"/>
              <w:default w:val="1"/>
            </w:checkBox>
          </w:ffData>
        </w:fldChar>
      </w:r>
      <w:r w:rsidRPr="003C6147">
        <w:rPr>
          <w:rFonts w:ascii="Arial" w:hAnsi="Arial" w:cs="Arial"/>
          <w:lang w:val="en-US"/>
        </w:rPr>
        <w:instrText xml:space="preserve"> FORMCHECKBOX </w:instrText>
      </w:r>
      <w:r w:rsidR="00393E61">
        <w:rPr>
          <w:rFonts w:ascii="Arial" w:hAnsi="Arial" w:cs="Arial"/>
        </w:rPr>
      </w:r>
      <w:r w:rsidR="00393E61">
        <w:rPr>
          <w:rFonts w:ascii="Arial" w:hAnsi="Arial" w:cs="Arial"/>
        </w:rPr>
        <w:fldChar w:fldCharType="separate"/>
      </w:r>
      <w:r w:rsidRPr="00EE41B4">
        <w:rPr>
          <w:rFonts w:ascii="Arial" w:hAnsi="Arial" w:cs="Arial"/>
        </w:rPr>
        <w:fldChar w:fldCharType="end"/>
      </w:r>
      <w:r w:rsidR="00B167FC" w:rsidRPr="003C6147">
        <w:rPr>
          <w:rFonts w:ascii="Arial" w:hAnsi="Arial" w:cs="Arial"/>
          <w:lang w:val="en-US"/>
        </w:rPr>
        <w:t>CCTP n°</w:t>
      </w:r>
      <w:r w:rsidR="00235570" w:rsidRPr="003C6147">
        <w:rPr>
          <w:lang w:val="en-US"/>
        </w:rPr>
        <w:t xml:space="preserve"> </w:t>
      </w:r>
      <w:r w:rsidR="00235570" w:rsidRPr="003C6147">
        <w:rPr>
          <w:rFonts w:ascii="Arial" w:hAnsi="Arial" w:cs="Arial"/>
          <w:lang w:val="en-US"/>
        </w:rPr>
        <w:t>n°DAF 2025_000721</w:t>
      </w:r>
    </w:p>
    <w:p w14:paraId="41F9955C" w14:textId="13E2ACBD" w:rsidR="00B167FC" w:rsidRPr="00DE4F5A" w:rsidRDefault="00B167FC" w:rsidP="003008AE">
      <w:pPr>
        <w:tabs>
          <w:tab w:val="left" w:pos="851"/>
        </w:tabs>
        <w:spacing w:before="120" w:line="276" w:lineRule="auto"/>
        <w:ind w:left="1135"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93E61">
        <w:rPr>
          <w:rFonts w:ascii="Arial" w:hAnsi="Arial" w:cs="Arial"/>
        </w:rPr>
      </w:r>
      <w:r w:rsidR="00393E61">
        <w:rPr>
          <w:rFonts w:ascii="Arial" w:hAnsi="Arial" w:cs="Arial"/>
        </w:rPr>
        <w:fldChar w:fldCharType="separate"/>
      </w:r>
      <w:r w:rsidRPr="00DE4F5A">
        <w:rPr>
          <w:rFonts w:ascii="Arial" w:hAnsi="Arial" w:cs="Arial"/>
        </w:rPr>
        <w:fldChar w:fldCharType="end"/>
      </w:r>
      <w:r w:rsidRPr="00DE4F5A">
        <w:rPr>
          <w:rFonts w:ascii="Arial" w:hAnsi="Arial" w:cs="Arial"/>
        </w:rPr>
        <w:t xml:space="preserve"> Autres :</w:t>
      </w:r>
      <w:r w:rsidR="00F817AB" w:rsidRPr="00DE4F5A">
        <w:rPr>
          <w:rFonts w:ascii="Arial" w:hAnsi="Arial" w:cs="Arial"/>
        </w:rPr>
        <w:t xml:space="preserve"> </w:t>
      </w:r>
      <w:r w:rsidR="00BD23CB">
        <w:rPr>
          <w:rFonts w:ascii="Arial" w:hAnsi="Arial" w:cs="Arial"/>
        </w:rPr>
        <w:t>……………………………………………………………………………………………………..</w:t>
      </w:r>
      <w:r w:rsidRPr="00DE4F5A">
        <w:rPr>
          <w:rFonts w:ascii="Arial" w:hAnsi="Arial" w:cs="Arial"/>
        </w:rPr>
        <w:t>………</w:t>
      </w:r>
    </w:p>
    <w:p w14:paraId="5F9515D4" w14:textId="77777777" w:rsidR="00EE41B4" w:rsidRDefault="00EE41B4">
      <w:pPr>
        <w:suppressAutoHyphens w:val="0"/>
        <w:rPr>
          <w:rFonts w:ascii="Arial" w:hAnsi="Arial" w:cs="Arial"/>
        </w:rPr>
      </w:pPr>
      <w:r>
        <w:rPr>
          <w:rFonts w:ascii="Arial" w:hAnsi="Arial" w:cs="Arial"/>
        </w:rPr>
        <w:br w:type="page"/>
      </w:r>
    </w:p>
    <w:p w14:paraId="1EE3B979" w14:textId="1DA50A9E" w:rsidR="00E366ED" w:rsidRPr="00DE4F5A" w:rsidRDefault="00E366ED" w:rsidP="003008AE">
      <w:pPr>
        <w:spacing w:before="120" w:after="240" w:line="276" w:lineRule="auto"/>
        <w:jc w:val="both"/>
        <w:rPr>
          <w:rFonts w:ascii="Arial" w:hAnsi="Arial" w:cs="Arial"/>
        </w:rPr>
      </w:pPr>
      <w:r w:rsidRPr="00DE4F5A">
        <w:rPr>
          <w:rFonts w:ascii="Arial" w:hAnsi="Arial" w:cs="Arial"/>
        </w:rPr>
        <w:lastRenderedPageBreak/>
        <w:t>et conformément à leurs clauses</w:t>
      </w:r>
      <w:r w:rsidR="0092505F" w:rsidRPr="00DE4F5A">
        <w:rPr>
          <w:rFonts w:ascii="Arial" w:hAnsi="Arial" w:cs="Arial"/>
        </w:rPr>
        <w:t>,</w:t>
      </w:r>
    </w:p>
    <w:p w14:paraId="214F22A3" w14:textId="77777777" w:rsidR="00E366ED" w:rsidRPr="00DE4F5A" w:rsidRDefault="008E2A05" w:rsidP="003008AE">
      <w:pPr>
        <w:spacing w:after="120" w:line="276" w:lineRule="auto"/>
        <w:ind w:left="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93E61">
        <w:rPr>
          <w:rFonts w:ascii="Arial" w:hAnsi="Arial" w:cs="Arial"/>
        </w:rPr>
      </w:r>
      <w:r w:rsidR="00393E61">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Le signataire</w:t>
      </w:r>
    </w:p>
    <w:p w14:paraId="73F08C39" w14:textId="77777777" w:rsidR="00E366ED" w:rsidRPr="00DE4F5A" w:rsidRDefault="008E2A05" w:rsidP="003008AE">
      <w:pPr>
        <w:spacing w:before="120" w:line="276" w:lineRule="auto"/>
        <w:ind w:left="851"/>
        <w:jc w:val="both"/>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93E61">
        <w:rPr>
          <w:rFonts w:ascii="Arial" w:hAnsi="Arial" w:cs="Arial"/>
        </w:rPr>
      </w:r>
      <w:r w:rsidR="00393E61">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s’engage, sur la base de son offre et pour son propre compte ;</w:t>
      </w:r>
    </w:p>
    <w:p w14:paraId="6E404BB5" w14:textId="77777777" w:rsidR="00E366ED" w:rsidRPr="00DE4F5A" w:rsidRDefault="00E366ED" w:rsidP="003008AE">
      <w:pPr>
        <w:pStyle w:val="En-tte"/>
        <w:tabs>
          <w:tab w:val="clear" w:pos="4536"/>
          <w:tab w:val="clear" w:pos="9072"/>
        </w:tabs>
        <w:spacing w:before="60" w:line="276" w:lineRule="auto"/>
        <w:ind w:left="1134"/>
        <w:jc w:val="both"/>
        <w:rPr>
          <w:rFonts w:ascii="Arial" w:hAnsi="Arial" w:cs="Arial"/>
          <w:sz w:val="16"/>
          <w:szCs w:val="16"/>
        </w:rPr>
      </w:pPr>
      <w:r w:rsidRPr="00DE4F5A">
        <w:rPr>
          <w:rFonts w:ascii="Arial" w:hAnsi="Arial" w:cs="Arial"/>
          <w:i/>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tbl>
      <w:tblPr>
        <w:tblW w:w="963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593"/>
        <w:gridCol w:w="245"/>
        <w:gridCol w:w="1645"/>
        <w:gridCol w:w="1452"/>
        <w:gridCol w:w="1645"/>
        <w:gridCol w:w="3056"/>
      </w:tblGrid>
      <w:tr w:rsidR="005366B2" w:rsidRPr="00DE4F5A" w14:paraId="695E3894" w14:textId="77777777" w:rsidTr="001C7425">
        <w:tc>
          <w:tcPr>
            <w:tcW w:w="9634" w:type="dxa"/>
            <w:gridSpan w:val="6"/>
            <w:tcBorders>
              <w:top w:val="nil"/>
              <w:left w:val="nil"/>
              <w:bottom w:val="dashed" w:sz="4" w:space="0" w:color="auto"/>
              <w:right w:val="nil"/>
            </w:tcBorders>
            <w:vAlign w:val="bottom"/>
          </w:tcPr>
          <w:p w14:paraId="33A55943"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3E2518DE" w14:textId="77777777" w:rsidTr="001C7425">
        <w:tc>
          <w:tcPr>
            <w:tcW w:w="9634" w:type="dxa"/>
            <w:gridSpan w:val="6"/>
            <w:tcBorders>
              <w:top w:val="dashed" w:sz="4" w:space="0" w:color="auto"/>
              <w:left w:val="nil"/>
              <w:bottom w:val="dashed" w:sz="4" w:space="0" w:color="auto"/>
              <w:right w:val="nil"/>
            </w:tcBorders>
            <w:vAlign w:val="bottom"/>
          </w:tcPr>
          <w:p w14:paraId="5EAD6C6A"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63A69556" w14:textId="77777777" w:rsidTr="001C7425">
        <w:tc>
          <w:tcPr>
            <w:tcW w:w="1593" w:type="dxa"/>
            <w:tcBorders>
              <w:top w:val="dashed" w:sz="4" w:space="0" w:color="auto"/>
              <w:left w:val="nil"/>
              <w:bottom w:val="nil"/>
              <w:right w:val="nil"/>
            </w:tcBorders>
            <w:vAlign w:val="bottom"/>
          </w:tcPr>
          <w:p w14:paraId="3037C7E1"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Courriel</w:t>
            </w:r>
            <w:r w:rsidR="00E21CBD" w:rsidRPr="00DE4F5A">
              <w:rPr>
                <w:rStyle w:val="Appelnotedebasdep"/>
                <w:rFonts w:ascii="Arial" w:hAnsi="Arial" w:cs="Arial"/>
              </w:rPr>
              <w:footnoteReference w:id="1"/>
            </w:r>
            <w:r w:rsidRPr="00DE4F5A">
              <w:rPr>
                <w:rFonts w:ascii="Arial" w:hAnsi="Arial" w:cs="Arial"/>
              </w:rPr>
              <w:t> :</w:t>
            </w:r>
          </w:p>
        </w:tc>
        <w:tc>
          <w:tcPr>
            <w:tcW w:w="8043" w:type="dxa"/>
            <w:gridSpan w:val="5"/>
            <w:tcBorders>
              <w:top w:val="dashed" w:sz="4" w:space="0" w:color="auto"/>
              <w:left w:val="nil"/>
              <w:bottom w:val="dashed" w:sz="4" w:space="0" w:color="auto"/>
              <w:right w:val="nil"/>
            </w:tcBorders>
            <w:vAlign w:val="bottom"/>
          </w:tcPr>
          <w:p w14:paraId="66FBC44C"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2044A0A8" w14:textId="77777777" w:rsidTr="001C7425">
        <w:trPr>
          <w:gridAfter w:val="1"/>
          <w:wAfter w:w="3056" w:type="dxa"/>
        </w:trPr>
        <w:tc>
          <w:tcPr>
            <w:tcW w:w="1838" w:type="dxa"/>
            <w:gridSpan w:val="2"/>
            <w:tcBorders>
              <w:top w:val="nil"/>
              <w:left w:val="nil"/>
              <w:bottom w:val="nil"/>
              <w:right w:val="nil"/>
            </w:tcBorders>
            <w:vAlign w:val="bottom"/>
          </w:tcPr>
          <w:p w14:paraId="08BBFC81"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2ED2A8CC" w14:textId="77777777" w:rsidR="005366B2" w:rsidRPr="00DE4F5A" w:rsidRDefault="005366B2" w:rsidP="003008AE">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62A25BF8" w14:textId="77777777" w:rsidR="005366B2" w:rsidRPr="00DE4F5A" w:rsidRDefault="005366B2" w:rsidP="003008AE">
            <w:pPr>
              <w:tabs>
                <w:tab w:val="left" w:pos="709"/>
              </w:tabs>
              <w:spacing w:before="120" w:line="276" w:lineRule="auto"/>
              <w:jc w:val="right"/>
              <w:rPr>
                <w:rFonts w:ascii="Arial" w:hAnsi="Arial" w:cs="Arial"/>
              </w:rPr>
            </w:pPr>
            <w:r w:rsidRPr="00DE4F5A">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09AF2C56" w14:textId="77777777" w:rsidR="005366B2" w:rsidRPr="00DE4F5A" w:rsidRDefault="005366B2" w:rsidP="003008AE">
            <w:pPr>
              <w:tabs>
                <w:tab w:val="left" w:pos="709"/>
              </w:tabs>
              <w:spacing w:before="120" w:line="276" w:lineRule="auto"/>
              <w:rPr>
                <w:rFonts w:ascii="Arial" w:hAnsi="Arial" w:cs="Arial"/>
                <w:b/>
                <w:bCs/>
              </w:rPr>
            </w:pPr>
          </w:p>
        </w:tc>
      </w:tr>
    </w:tbl>
    <w:p w14:paraId="03D41677" w14:textId="77777777" w:rsidR="005366B2" w:rsidRPr="00DE4F5A" w:rsidRDefault="005366B2" w:rsidP="003008AE">
      <w:pPr>
        <w:spacing w:line="276" w:lineRule="auto"/>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5366B2" w:rsidRPr="00DE4F5A" w14:paraId="46DAE13B" w14:textId="77777777">
        <w:tc>
          <w:tcPr>
            <w:tcW w:w="1276" w:type="dxa"/>
            <w:tcBorders>
              <w:top w:val="nil"/>
              <w:left w:val="nil"/>
              <w:bottom w:val="nil"/>
              <w:right w:val="single" w:sz="4" w:space="0" w:color="auto"/>
            </w:tcBorders>
            <w:vAlign w:val="bottom"/>
          </w:tcPr>
          <w:p w14:paraId="7A6E8701" w14:textId="77777777" w:rsidR="005366B2" w:rsidRPr="00DE4F5A" w:rsidRDefault="005366B2" w:rsidP="003008AE">
            <w:pPr>
              <w:spacing w:line="276" w:lineRule="auto"/>
              <w:rPr>
                <w:rFonts w:ascii="Arial" w:hAnsi="Arial" w:cs="Arial"/>
              </w:rPr>
            </w:pPr>
            <w:r w:rsidRPr="00DE4F5A">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7D3E1EE8"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533499B3"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3F945C4"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2CF62C99"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7B19AC7D"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2FB3F7B"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BBF2621"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0F268EAB"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553BDEF5"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4E5369E"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86D2E88" w14:textId="77777777" w:rsidR="005366B2" w:rsidRPr="00DE4F5A" w:rsidRDefault="005366B2" w:rsidP="003008AE">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2F9ED6DF"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7BA5FD14"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9EAE0D4"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2BFE288"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6625A1F"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627FB28" w14:textId="77777777" w:rsidR="005366B2" w:rsidRPr="00DE4F5A" w:rsidRDefault="005366B2" w:rsidP="003008AE">
            <w:pPr>
              <w:tabs>
                <w:tab w:val="left" w:pos="432"/>
              </w:tabs>
              <w:spacing w:line="276" w:lineRule="auto"/>
              <w:jc w:val="center"/>
              <w:rPr>
                <w:rFonts w:ascii="Arial" w:hAnsi="Arial" w:cs="Arial"/>
                <w:b/>
                <w:bCs/>
              </w:rPr>
            </w:pPr>
          </w:p>
        </w:tc>
      </w:tr>
    </w:tbl>
    <w:p w14:paraId="55FF7B02" w14:textId="77777777" w:rsidR="00E366ED" w:rsidRPr="00DE4F5A" w:rsidRDefault="008E2A05" w:rsidP="003008AE">
      <w:pPr>
        <w:spacing w:before="360" w:line="276" w:lineRule="auto"/>
        <w:ind w:left="851"/>
        <w:jc w:val="both"/>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93E61">
        <w:rPr>
          <w:rFonts w:ascii="Arial" w:hAnsi="Arial" w:cs="Arial"/>
        </w:rPr>
      </w:r>
      <w:r w:rsidR="00393E61">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engage la société </w:t>
      </w:r>
      <w:r w:rsidR="00B167FC" w:rsidRPr="00DE4F5A">
        <w:rPr>
          <w:rFonts w:ascii="Arial" w:hAnsi="Arial" w:cs="Arial"/>
          <w:u w:val="dash"/>
        </w:rPr>
        <w:t>………………………………..</w:t>
      </w:r>
      <w:r w:rsidR="00E366ED" w:rsidRPr="00DE4F5A">
        <w:rPr>
          <w:rFonts w:ascii="Arial" w:hAnsi="Arial" w:cs="Arial"/>
        </w:rPr>
        <w:t xml:space="preserve"> sur la base de son offre ;</w:t>
      </w:r>
    </w:p>
    <w:p w14:paraId="451EEF1E" w14:textId="77777777" w:rsidR="00E366ED" w:rsidRPr="00DE4F5A" w:rsidRDefault="00E366ED" w:rsidP="003008AE">
      <w:pPr>
        <w:pStyle w:val="En-tte"/>
        <w:tabs>
          <w:tab w:val="clear" w:pos="4536"/>
          <w:tab w:val="clear" w:pos="9072"/>
        </w:tabs>
        <w:spacing w:before="60" w:line="276" w:lineRule="auto"/>
        <w:ind w:left="1134"/>
        <w:jc w:val="both"/>
        <w:rPr>
          <w:rFonts w:ascii="Arial" w:hAnsi="Arial" w:cs="Arial"/>
          <w:sz w:val="16"/>
          <w:szCs w:val="16"/>
        </w:rPr>
      </w:pPr>
      <w:r w:rsidRPr="00DE4F5A">
        <w:rPr>
          <w:rFonts w:ascii="Arial" w:hAnsi="Arial" w:cs="Arial"/>
          <w:i/>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tbl>
      <w:tblPr>
        <w:tblW w:w="9778"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735"/>
        <w:gridCol w:w="245"/>
        <w:gridCol w:w="1645"/>
        <w:gridCol w:w="1452"/>
        <w:gridCol w:w="1645"/>
        <w:gridCol w:w="3056"/>
      </w:tblGrid>
      <w:tr w:rsidR="005366B2" w:rsidRPr="00DE4F5A" w14:paraId="6EB0556F" w14:textId="77777777" w:rsidTr="001C7425">
        <w:tc>
          <w:tcPr>
            <w:tcW w:w="9776" w:type="dxa"/>
            <w:gridSpan w:val="6"/>
            <w:tcBorders>
              <w:top w:val="nil"/>
              <w:left w:val="nil"/>
              <w:bottom w:val="dashed" w:sz="4" w:space="0" w:color="auto"/>
              <w:right w:val="nil"/>
            </w:tcBorders>
            <w:vAlign w:val="bottom"/>
          </w:tcPr>
          <w:p w14:paraId="4EC8213F"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5D4CE1FA" w14:textId="77777777" w:rsidTr="001C7425">
        <w:tc>
          <w:tcPr>
            <w:tcW w:w="9776" w:type="dxa"/>
            <w:gridSpan w:val="6"/>
            <w:tcBorders>
              <w:top w:val="dashed" w:sz="4" w:space="0" w:color="auto"/>
              <w:left w:val="nil"/>
              <w:bottom w:val="dashed" w:sz="4" w:space="0" w:color="auto"/>
              <w:right w:val="nil"/>
            </w:tcBorders>
            <w:vAlign w:val="bottom"/>
          </w:tcPr>
          <w:p w14:paraId="7DCA8492"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7853822B" w14:textId="77777777" w:rsidTr="001C7425">
        <w:tc>
          <w:tcPr>
            <w:tcW w:w="1735" w:type="dxa"/>
            <w:tcBorders>
              <w:top w:val="dashed" w:sz="4" w:space="0" w:color="auto"/>
              <w:left w:val="nil"/>
              <w:bottom w:val="nil"/>
              <w:right w:val="nil"/>
            </w:tcBorders>
            <w:vAlign w:val="bottom"/>
          </w:tcPr>
          <w:p w14:paraId="69862748"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Courriel</w:t>
            </w:r>
            <w:r w:rsidR="00E21CBD" w:rsidRPr="00DE4F5A">
              <w:rPr>
                <w:rFonts w:ascii="Arial" w:hAnsi="Arial" w:cs="Arial"/>
                <w:vertAlign w:val="superscript"/>
              </w:rPr>
              <w:t>2</w:t>
            </w:r>
            <w:r w:rsidRPr="00DE4F5A">
              <w:rPr>
                <w:rFonts w:ascii="Arial" w:hAnsi="Arial" w:cs="Arial"/>
              </w:rPr>
              <w:t> :</w:t>
            </w:r>
          </w:p>
        </w:tc>
        <w:tc>
          <w:tcPr>
            <w:tcW w:w="8043" w:type="dxa"/>
            <w:gridSpan w:val="5"/>
            <w:tcBorders>
              <w:top w:val="dashed" w:sz="4" w:space="0" w:color="auto"/>
              <w:left w:val="nil"/>
              <w:bottom w:val="dashed" w:sz="4" w:space="0" w:color="auto"/>
              <w:right w:val="nil"/>
            </w:tcBorders>
            <w:vAlign w:val="bottom"/>
          </w:tcPr>
          <w:p w14:paraId="5A9DF1D6"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1335D732" w14:textId="77777777" w:rsidTr="001C7425">
        <w:trPr>
          <w:gridAfter w:val="1"/>
          <w:wAfter w:w="3056" w:type="dxa"/>
        </w:trPr>
        <w:tc>
          <w:tcPr>
            <w:tcW w:w="1980" w:type="dxa"/>
            <w:gridSpan w:val="2"/>
            <w:tcBorders>
              <w:top w:val="nil"/>
              <w:left w:val="nil"/>
              <w:bottom w:val="nil"/>
              <w:right w:val="nil"/>
            </w:tcBorders>
            <w:vAlign w:val="bottom"/>
          </w:tcPr>
          <w:p w14:paraId="36B5AD3F"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72C42D04" w14:textId="77777777" w:rsidR="005366B2" w:rsidRPr="00DE4F5A" w:rsidRDefault="005366B2" w:rsidP="003008AE">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6AFFD834" w14:textId="77777777" w:rsidR="005366B2" w:rsidRPr="00DE4F5A" w:rsidRDefault="005366B2" w:rsidP="003008AE">
            <w:pPr>
              <w:tabs>
                <w:tab w:val="left" w:pos="709"/>
              </w:tabs>
              <w:spacing w:before="120" w:line="276" w:lineRule="auto"/>
              <w:jc w:val="right"/>
              <w:rPr>
                <w:rFonts w:ascii="Arial" w:hAnsi="Arial" w:cs="Arial"/>
              </w:rPr>
            </w:pPr>
            <w:r w:rsidRPr="00DE4F5A">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74163681" w14:textId="77777777" w:rsidR="005366B2" w:rsidRPr="00DE4F5A" w:rsidRDefault="005366B2" w:rsidP="003008AE">
            <w:pPr>
              <w:tabs>
                <w:tab w:val="left" w:pos="709"/>
              </w:tabs>
              <w:spacing w:before="120" w:line="276" w:lineRule="auto"/>
              <w:rPr>
                <w:rFonts w:ascii="Arial" w:hAnsi="Arial" w:cs="Arial"/>
                <w:b/>
                <w:bCs/>
              </w:rPr>
            </w:pPr>
          </w:p>
        </w:tc>
      </w:tr>
    </w:tbl>
    <w:p w14:paraId="138D5509" w14:textId="77777777" w:rsidR="005366B2" w:rsidRPr="00DE4F5A" w:rsidRDefault="005366B2" w:rsidP="003008AE">
      <w:pPr>
        <w:spacing w:line="276" w:lineRule="auto"/>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5366B2" w:rsidRPr="00DE4F5A" w14:paraId="51920B02" w14:textId="77777777">
        <w:tc>
          <w:tcPr>
            <w:tcW w:w="1276" w:type="dxa"/>
            <w:tcBorders>
              <w:top w:val="nil"/>
              <w:left w:val="nil"/>
              <w:bottom w:val="nil"/>
              <w:right w:val="single" w:sz="4" w:space="0" w:color="auto"/>
            </w:tcBorders>
            <w:vAlign w:val="bottom"/>
          </w:tcPr>
          <w:p w14:paraId="3003F2C4" w14:textId="77777777" w:rsidR="005366B2" w:rsidRPr="00DE4F5A" w:rsidRDefault="005366B2" w:rsidP="003008AE">
            <w:pPr>
              <w:spacing w:line="276" w:lineRule="auto"/>
              <w:rPr>
                <w:rFonts w:ascii="Arial" w:hAnsi="Arial" w:cs="Arial"/>
              </w:rPr>
            </w:pPr>
            <w:r w:rsidRPr="00DE4F5A">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22852165"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685EF183"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D6415EB"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23A99E5B"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3D2CD590"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C09BA3E"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C3AE0ED"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19D39614"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653136A9"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C0AD07B"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5ECC56B" w14:textId="77777777" w:rsidR="005366B2" w:rsidRPr="00DE4F5A" w:rsidRDefault="005366B2" w:rsidP="003008AE">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575E5F54"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5A7C01F7"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62644283"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B587701"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4BDA2BEB"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BD3A5F3" w14:textId="77777777" w:rsidR="005366B2" w:rsidRPr="00DE4F5A" w:rsidRDefault="005366B2" w:rsidP="003008AE">
            <w:pPr>
              <w:tabs>
                <w:tab w:val="left" w:pos="432"/>
              </w:tabs>
              <w:spacing w:line="276" w:lineRule="auto"/>
              <w:jc w:val="center"/>
              <w:rPr>
                <w:rFonts w:ascii="Arial" w:hAnsi="Arial" w:cs="Arial"/>
                <w:b/>
                <w:bCs/>
              </w:rPr>
            </w:pPr>
          </w:p>
        </w:tc>
      </w:tr>
    </w:tbl>
    <w:p w14:paraId="6ABD1A40" w14:textId="77777777" w:rsidR="00E366ED" w:rsidRPr="00DE4F5A" w:rsidRDefault="008E2A05" w:rsidP="003008AE">
      <w:pPr>
        <w:pStyle w:val="fcase1ertab"/>
        <w:tabs>
          <w:tab w:val="clear" w:pos="426"/>
        </w:tabs>
        <w:spacing w:before="360" w:line="276" w:lineRule="auto"/>
        <w:ind w:left="284" w:firstLine="0"/>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93E61">
        <w:rPr>
          <w:rFonts w:ascii="Arial" w:hAnsi="Arial" w:cs="Arial"/>
        </w:rPr>
      </w:r>
      <w:r w:rsidR="00393E61">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L’ensemble des membres du groupement </w:t>
      </w:r>
      <w:r w:rsidR="00BD2C9E" w:rsidRPr="00DE4F5A">
        <w:rPr>
          <w:rFonts w:ascii="Arial" w:hAnsi="Arial" w:cs="Arial"/>
        </w:rPr>
        <w:t>s’engage</w:t>
      </w:r>
      <w:r w:rsidR="00E366ED" w:rsidRPr="00DE4F5A">
        <w:rPr>
          <w:rFonts w:ascii="Arial" w:hAnsi="Arial" w:cs="Arial"/>
        </w:rPr>
        <w:t>, sur la base de l’offre du groupement</w:t>
      </w:r>
      <w:r w:rsidR="00EF0079" w:rsidRPr="00DE4F5A">
        <w:rPr>
          <w:rStyle w:val="Appelnotedebasdep"/>
          <w:rFonts w:ascii="Arial" w:hAnsi="Arial" w:cs="Arial"/>
        </w:rPr>
        <w:footnoteReference w:id="2"/>
      </w:r>
      <w:r w:rsidR="00E366ED" w:rsidRPr="00DE4F5A">
        <w:rPr>
          <w:rFonts w:ascii="Arial" w:hAnsi="Arial" w:cs="Arial"/>
        </w:rPr>
        <w:t> ;</w:t>
      </w:r>
    </w:p>
    <w:p w14:paraId="73A4F0DF" w14:textId="77777777" w:rsidR="00E366ED" w:rsidRPr="00DE4F5A" w:rsidRDefault="00E366ED" w:rsidP="003008AE">
      <w:pPr>
        <w:spacing w:before="60" w:line="276" w:lineRule="auto"/>
        <w:ind w:left="567"/>
        <w:jc w:val="both"/>
        <w:rPr>
          <w:rFonts w:ascii="Arial" w:hAnsi="Arial" w:cs="Arial"/>
          <w:sz w:val="16"/>
          <w:szCs w:val="16"/>
        </w:rPr>
      </w:pPr>
      <w:r w:rsidRPr="00DE4F5A">
        <w:rPr>
          <w:rFonts w:ascii="Arial" w:hAnsi="Arial" w:cs="Arial"/>
          <w:i/>
          <w:sz w:val="16"/>
          <w:szCs w:val="16"/>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DE4F5A">
        <w:rPr>
          <w:rFonts w:ascii="Arial" w:hAnsi="Arial" w:cs="Arial"/>
          <w:i/>
          <w:iCs/>
          <w:sz w:val="16"/>
          <w:szCs w:val="16"/>
        </w:rPr>
        <w:t xml:space="preserve"> Identifier le mandataire désigné pour représenter l’ensemble des membres du groupement et coordonner les prestations.]</w:t>
      </w:r>
    </w:p>
    <w:tbl>
      <w:tblPr>
        <w:tblW w:w="9494"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451"/>
        <w:gridCol w:w="245"/>
        <w:gridCol w:w="1645"/>
        <w:gridCol w:w="1452"/>
        <w:gridCol w:w="1645"/>
        <w:gridCol w:w="3056"/>
      </w:tblGrid>
      <w:tr w:rsidR="00EF0079" w:rsidRPr="00DE4F5A" w14:paraId="01B7F0F8" w14:textId="77777777" w:rsidTr="001C7425">
        <w:tc>
          <w:tcPr>
            <w:tcW w:w="9492" w:type="dxa"/>
            <w:gridSpan w:val="6"/>
            <w:tcBorders>
              <w:top w:val="nil"/>
              <w:left w:val="nil"/>
              <w:bottom w:val="dashed" w:sz="4" w:space="0" w:color="auto"/>
              <w:right w:val="nil"/>
            </w:tcBorders>
            <w:vAlign w:val="bottom"/>
          </w:tcPr>
          <w:p w14:paraId="19B9A33C" w14:textId="77777777" w:rsidR="00EF0079" w:rsidRPr="00DE4F5A" w:rsidRDefault="00EF0079" w:rsidP="003008AE">
            <w:pPr>
              <w:tabs>
                <w:tab w:val="left" w:pos="709"/>
              </w:tabs>
              <w:spacing w:before="120" w:line="276" w:lineRule="auto"/>
              <w:rPr>
                <w:rFonts w:ascii="Arial" w:hAnsi="Arial" w:cs="Arial"/>
                <w:b/>
                <w:bCs/>
              </w:rPr>
            </w:pPr>
          </w:p>
        </w:tc>
      </w:tr>
      <w:tr w:rsidR="00EF0079" w:rsidRPr="00DE4F5A" w14:paraId="17D79528" w14:textId="77777777" w:rsidTr="001C7425">
        <w:tc>
          <w:tcPr>
            <w:tcW w:w="9492" w:type="dxa"/>
            <w:gridSpan w:val="6"/>
            <w:tcBorders>
              <w:top w:val="dashed" w:sz="4" w:space="0" w:color="auto"/>
              <w:left w:val="nil"/>
              <w:bottom w:val="dashed" w:sz="4" w:space="0" w:color="auto"/>
              <w:right w:val="nil"/>
            </w:tcBorders>
            <w:vAlign w:val="bottom"/>
          </w:tcPr>
          <w:p w14:paraId="08A4081A" w14:textId="77777777" w:rsidR="00EF0079" w:rsidRPr="00DE4F5A" w:rsidRDefault="00EF0079" w:rsidP="003008AE">
            <w:pPr>
              <w:tabs>
                <w:tab w:val="left" w:pos="709"/>
              </w:tabs>
              <w:spacing w:before="120" w:line="276" w:lineRule="auto"/>
              <w:rPr>
                <w:rFonts w:ascii="Arial" w:hAnsi="Arial" w:cs="Arial"/>
                <w:b/>
                <w:bCs/>
              </w:rPr>
            </w:pPr>
          </w:p>
        </w:tc>
      </w:tr>
      <w:tr w:rsidR="00EF0079" w:rsidRPr="00DE4F5A" w14:paraId="27C4422D" w14:textId="77777777" w:rsidTr="001C7425">
        <w:tc>
          <w:tcPr>
            <w:tcW w:w="1451" w:type="dxa"/>
            <w:tcBorders>
              <w:top w:val="dashed" w:sz="4" w:space="0" w:color="auto"/>
              <w:left w:val="nil"/>
              <w:bottom w:val="nil"/>
              <w:right w:val="nil"/>
            </w:tcBorders>
            <w:vAlign w:val="bottom"/>
          </w:tcPr>
          <w:p w14:paraId="4481E37B" w14:textId="77777777" w:rsidR="00EF0079" w:rsidRPr="00DE4F5A" w:rsidRDefault="00EF0079" w:rsidP="003008AE">
            <w:pPr>
              <w:tabs>
                <w:tab w:val="left" w:pos="709"/>
              </w:tabs>
              <w:spacing w:before="120" w:line="276" w:lineRule="auto"/>
              <w:rPr>
                <w:rFonts w:ascii="Arial" w:hAnsi="Arial" w:cs="Arial"/>
              </w:rPr>
            </w:pPr>
            <w:r w:rsidRPr="00DE4F5A">
              <w:rPr>
                <w:rFonts w:ascii="Arial" w:hAnsi="Arial" w:cs="Arial"/>
              </w:rPr>
              <w:t>Courriel</w:t>
            </w:r>
            <w:r w:rsidR="00E21CBD" w:rsidRPr="00DE4F5A">
              <w:rPr>
                <w:rFonts w:ascii="Arial" w:hAnsi="Arial" w:cs="Arial"/>
                <w:vertAlign w:val="superscript"/>
              </w:rPr>
              <w:t>2</w:t>
            </w:r>
            <w:r w:rsidRPr="00DE4F5A">
              <w:rPr>
                <w:rFonts w:ascii="Arial" w:hAnsi="Arial" w:cs="Arial"/>
              </w:rPr>
              <w:t> :</w:t>
            </w:r>
          </w:p>
        </w:tc>
        <w:tc>
          <w:tcPr>
            <w:tcW w:w="8043" w:type="dxa"/>
            <w:gridSpan w:val="5"/>
            <w:tcBorders>
              <w:top w:val="dashed" w:sz="4" w:space="0" w:color="auto"/>
              <w:left w:val="nil"/>
              <w:bottom w:val="dashed" w:sz="4" w:space="0" w:color="auto"/>
              <w:right w:val="nil"/>
            </w:tcBorders>
            <w:vAlign w:val="bottom"/>
          </w:tcPr>
          <w:p w14:paraId="4600CCF9" w14:textId="77777777" w:rsidR="00EF0079" w:rsidRPr="00DE4F5A" w:rsidRDefault="00EF0079" w:rsidP="003008AE">
            <w:pPr>
              <w:tabs>
                <w:tab w:val="left" w:pos="709"/>
              </w:tabs>
              <w:spacing w:before="120" w:line="276" w:lineRule="auto"/>
              <w:rPr>
                <w:rFonts w:ascii="Arial" w:hAnsi="Arial" w:cs="Arial"/>
                <w:b/>
                <w:bCs/>
              </w:rPr>
            </w:pPr>
          </w:p>
        </w:tc>
      </w:tr>
      <w:tr w:rsidR="00EF0079" w:rsidRPr="00DE4F5A" w14:paraId="57607982" w14:textId="77777777" w:rsidTr="001C7425">
        <w:trPr>
          <w:gridAfter w:val="1"/>
          <w:wAfter w:w="3056" w:type="dxa"/>
        </w:trPr>
        <w:tc>
          <w:tcPr>
            <w:tcW w:w="1696" w:type="dxa"/>
            <w:gridSpan w:val="2"/>
            <w:tcBorders>
              <w:top w:val="nil"/>
              <w:left w:val="nil"/>
              <w:bottom w:val="nil"/>
              <w:right w:val="nil"/>
            </w:tcBorders>
            <w:vAlign w:val="bottom"/>
          </w:tcPr>
          <w:p w14:paraId="2F2B8A65" w14:textId="77777777" w:rsidR="00EF0079" w:rsidRPr="00DE4F5A" w:rsidRDefault="00EF0079" w:rsidP="003008AE">
            <w:pPr>
              <w:tabs>
                <w:tab w:val="left" w:pos="709"/>
              </w:tabs>
              <w:spacing w:before="120" w:line="276" w:lineRule="auto"/>
              <w:rPr>
                <w:rFonts w:ascii="Arial" w:hAnsi="Arial" w:cs="Arial"/>
              </w:rPr>
            </w:pPr>
            <w:r w:rsidRPr="00DE4F5A">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34691A8F" w14:textId="77777777" w:rsidR="00EF0079" w:rsidRPr="00DE4F5A" w:rsidRDefault="00EF0079" w:rsidP="003008AE">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3F2CBFEF" w14:textId="77777777" w:rsidR="00EF0079" w:rsidRPr="00DE4F5A" w:rsidRDefault="00EF0079" w:rsidP="003008AE">
            <w:pPr>
              <w:tabs>
                <w:tab w:val="left" w:pos="709"/>
              </w:tabs>
              <w:spacing w:before="120" w:line="276" w:lineRule="auto"/>
              <w:jc w:val="right"/>
              <w:rPr>
                <w:rFonts w:ascii="Arial" w:hAnsi="Arial" w:cs="Arial"/>
              </w:rPr>
            </w:pPr>
            <w:r w:rsidRPr="00DE4F5A">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32CC0173" w14:textId="77777777" w:rsidR="00EF0079" w:rsidRPr="00DE4F5A" w:rsidRDefault="00EF0079" w:rsidP="003008AE">
            <w:pPr>
              <w:tabs>
                <w:tab w:val="left" w:pos="709"/>
              </w:tabs>
              <w:spacing w:before="120" w:line="276" w:lineRule="auto"/>
              <w:rPr>
                <w:rFonts w:ascii="Arial" w:hAnsi="Arial" w:cs="Arial"/>
                <w:b/>
                <w:bCs/>
              </w:rPr>
            </w:pPr>
          </w:p>
        </w:tc>
      </w:tr>
    </w:tbl>
    <w:p w14:paraId="2B225D2D" w14:textId="77777777" w:rsidR="00EF0079" w:rsidRPr="00DE4F5A" w:rsidRDefault="00EF0079" w:rsidP="003008AE">
      <w:pPr>
        <w:spacing w:line="276" w:lineRule="auto"/>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EF0079" w:rsidRPr="00DE4F5A" w14:paraId="750920DD" w14:textId="77777777">
        <w:tc>
          <w:tcPr>
            <w:tcW w:w="1276" w:type="dxa"/>
            <w:tcBorders>
              <w:top w:val="nil"/>
              <w:left w:val="nil"/>
              <w:bottom w:val="nil"/>
              <w:right w:val="single" w:sz="4" w:space="0" w:color="auto"/>
            </w:tcBorders>
            <w:vAlign w:val="bottom"/>
          </w:tcPr>
          <w:p w14:paraId="605D3EDE" w14:textId="77777777" w:rsidR="00EF0079" w:rsidRPr="00DE4F5A" w:rsidRDefault="00EF0079" w:rsidP="003008AE">
            <w:pPr>
              <w:spacing w:line="276" w:lineRule="auto"/>
              <w:rPr>
                <w:rFonts w:ascii="Arial" w:hAnsi="Arial" w:cs="Arial"/>
              </w:rPr>
            </w:pPr>
            <w:r w:rsidRPr="00DE4F5A">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7441BB56"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8BCD9A4"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FF624BF" w14:textId="77777777" w:rsidR="00EF0079" w:rsidRPr="00DE4F5A" w:rsidRDefault="00EF0079"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40EC87C2" w14:textId="77777777" w:rsidR="00EF0079" w:rsidRPr="00DE4F5A" w:rsidRDefault="00EF0079"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4D20E52F"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2050F66"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72C6EEF" w14:textId="77777777" w:rsidR="00EF0079" w:rsidRPr="00DE4F5A" w:rsidRDefault="00EF0079"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1EA8871E" w14:textId="77777777" w:rsidR="00EF0079" w:rsidRPr="00DE4F5A" w:rsidRDefault="00EF0079"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42544E88"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7559FEF"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6AE55635" w14:textId="77777777" w:rsidR="00EF0079" w:rsidRPr="00DE4F5A" w:rsidRDefault="00EF0079" w:rsidP="003008AE">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7B292CE8" w14:textId="77777777" w:rsidR="00EF0079" w:rsidRPr="00DE4F5A" w:rsidRDefault="00EF0079"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75ACB1A5"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D280066"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2A433D5"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0651FB5"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27E5ED6" w14:textId="77777777" w:rsidR="00EF0079" w:rsidRPr="00DE4F5A" w:rsidRDefault="00EF0079" w:rsidP="003008AE">
            <w:pPr>
              <w:tabs>
                <w:tab w:val="left" w:pos="432"/>
              </w:tabs>
              <w:spacing w:line="276" w:lineRule="auto"/>
              <w:jc w:val="center"/>
              <w:rPr>
                <w:rFonts w:ascii="Arial" w:hAnsi="Arial" w:cs="Arial"/>
                <w:b/>
                <w:bCs/>
              </w:rPr>
            </w:pPr>
          </w:p>
        </w:tc>
      </w:tr>
    </w:tbl>
    <w:p w14:paraId="7A3EB87D" w14:textId="77777777" w:rsidR="00E366ED" w:rsidRPr="00DE4F5A" w:rsidRDefault="00E366ED" w:rsidP="003008AE">
      <w:pPr>
        <w:pStyle w:val="fcase1ertab"/>
        <w:spacing w:line="276" w:lineRule="auto"/>
        <w:ind w:left="0" w:firstLine="0"/>
        <w:rPr>
          <w:rFonts w:ascii="Arial" w:hAnsi="Arial" w:cs="Arial"/>
        </w:rPr>
      </w:pPr>
    </w:p>
    <w:p w14:paraId="53389D81" w14:textId="77777777" w:rsidR="00EE244E" w:rsidRPr="00DE4F5A" w:rsidRDefault="00E366ED" w:rsidP="00716DEE">
      <w:pPr>
        <w:pStyle w:val="fcase1ertab"/>
        <w:spacing w:line="276" w:lineRule="auto"/>
        <w:ind w:left="0" w:firstLine="0"/>
        <w:rPr>
          <w:rFonts w:ascii="Arial" w:hAnsi="Arial" w:cs="Arial"/>
          <w:lang w:eastAsia="fr-FR"/>
        </w:rPr>
      </w:pPr>
      <w:r w:rsidRPr="00DE4F5A">
        <w:rPr>
          <w:rFonts w:ascii="Arial" w:hAnsi="Arial" w:cs="Arial"/>
        </w:rPr>
        <w:t>à livrer les fournitures demandées ou à exécuter les prestations demandées :</w:t>
      </w:r>
      <w:r w:rsidR="00EE244E" w:rsidRPr="00DE4F5A">
        <w:rPr>
          <w:rFonts w:ascii="Arial" w:hAnsi="Arial" w:cs="Arial"/>
          <w:lang w:eastAsia="fr-FR"/>
        </w:rPr>
        <w:br w:type="page"/>
      </w:r>
    </w:p>
    <w:p w14:paraId="3DFF2EB6" w14:textId="77777777" w:rsidR="00C7338C" w:rsidRPr="00DE4F5A" w:rsidRDefault="00C7338C" w:rsidP="003008AE">
      <w:pPr>
        <w:suppressAutoHyphens w:val="0"/>
        <w:spacing w:line="276" w:lineRule="auto"/>
        <w:jc w:val="both"/>
        <w:rPr>
          <w:rFonts w:ascii="Arial" w:hAnsi="Arial" w:cs="Arial"/>
          <w:lang w:eastAsia="fr-FR"/>
        </w:rPr>
      </w:pPr>
    </w:p>
    <w:p w14:paraId="01AFD596" w14:textId="77777777" w:rsidR="00B167FC" w:rsidRPr="00DE4F5A" w:rsidRDefault="00B167FC" w:rsidP="003008AE">
      <w:pPr>
        <w:suppressAutoHyphens w:val="0"/>
        <w:spacing w:line="276" w:lineRule="auto"/>
        <w:jc w:val="both"/>
        <w:rPr>
          <w:rFonts w:ascii="Arial" w:hAnsi="Arial" w:cs="Arial"/>
          <w:lang w:eastAsia="fr-FR"/>
        </w:rPr>
      </w:pPr>
      <w:r w:rsidRPr="00DE4F5A">
        <w:rPr>
          <w:rFonts w:ascii="Arial" w:hAnsi="Arial" w:cs="Arial"/>
          <w:lang w:eastAsia="fr-FR"/>
        </w:rPr>
        <w:t xml:space="preserve">L’offre sur laquelle s’engage le candidat correspond : </w:t>
      </w:r>
    </w:p>
    <w:p w14:paraId="51A18A52" w14:textId="77777777" w:rsidR="00A42E8C" w:rsidRPr="00DE4F5A" w:rsidRDefault="00A42E8C" w:rsidP="003008AE">
      <w:pPr>
        <w:suppressAutoHyphens w:val="0"/>
        <w:spacing w:line="276" w:lineRule="auto"/>
        <w:jc w:val="both"/>
        <w:rPr>
          <w:rFonts w:ascii="Arial" w:hAnsi="Arial" w:cs="Arial"/>
          <w:lang w:eastAsia="fr-FR"/>
        </w:rPr>
      </w:pPr>
    </w:p>
    <w:tbl>
      <w:tblPr>
        <w:tblW w:w="10694" w:type="dxa"/>
        <w:jc w:val="center"/>
        <w:shd w:val="clear" w:color="auto" w:fill="FFFFFF" w:themeFill="background1"/>
        <w:tblLayout w:type="fixed"/>
        <w:tblCellMar>
          <w:left w:w="30" w:type="dxa"/>
          <w:right w:w="30" w:type="dxa"/>
        </w:tblCellMar>
        <w:tblLook w:val="0000" w:firstRow="0" w:lastRow="0" w:firstColumn="0" w:lastColumn="0" w:noHBand="0" w:noVBand="0"/>
      </w:tblPr>
      <w:tblGrid>
        <w:gridCol w:w="2300"/>
        <w:gridCol w:w="4197"/>
        <w:gridCol w:w="4197"/>
      </w:tblGrid>
      <w:tr w:rsidR="00235570" w:rsidRPr="00235570" w14:paraId="253B81A7" w14:textId="77777777" w:rsidTr="00CD4BCE">
        <w:trPr>
          <w:cantSplit/>
          <w:trHeight w:val="613"/>
          <w:jc w:val="center"/>
        </w:trPr>
        <w:tc>
          <w:tcPr>
            <w:tcW w:w="10694" w:type="dxa"/>
            <w:gridSpan w:val="3"/>
            <w:tcBorders>
              <w:top w:val="single" w:sz="6" w:space="0" w:color="auto"/>
              <w:left w:val="single" w:sz="6" w:space="0" w:color="auto"/>
              <w:bottom w:val="single" w:sz="6" w:space="0" w:color="auto"/>
              <w:right w:val="single" w:sz="6" w:space="0" w:color="auto"/>
            </w:tcBorders>
            <w:shd w:val="clear" w:color="auto" w:fill="C5E0B3" w:themeFill="accent6" w:themeFillTint="66"/>
            <w:vAlign w:val="center"/>
          </w:tcPr>
          <w:p w14:paraId="043CA2BB" w14:textId="6DB86088" w:rsidR="00CD4BCE" w:rsidRPr="00235570" w:rsidRDefault="00CD4BCE" w:rsidP="003008AE">
            <w:pPr>
              <w:spacing w:after="60" w:line="276" w:lineRule="auto"/>
              <w:ind w:left="284" w:hanging="284"/>
              <w:jc w:val="center"/>
              <w:rPr>
                <w:rFonts w:ascii="Arial" w:hAnsi="Arial" w:cs="Arial"/>
                <w:b/>
                <w:bCs/>
                <w:color w:val="000000" w:themeColor="text1"/>
                <w:sz w:val="22"/>
                <w:szCs w:val="22"/>
                <w:lang w:eastAsia="fr-FR"/>
              </w:rPr>
            </w:pPr>
            <w:r w:rsidRPr="00235570">
              <w:rPr>
                <w:rFonts w:ascii="Arial" w:hAnsi="Arial" w:cs="Arial"/>
                <w:b/>
                <w:color w:val="000000" w:themeColor="text1"/>
                <w:sz w:val="22"/>
                <w:szCs w:val="22"/>
                <w:lang w:eastAsia="fr-FR"/>
              </w:rPr>
              <w:t>Lot n° 1 - Emblèmes Français</w:t>
            </w:r>
          </w:p>
        </w:tc>
      </w:tr>
      <w:tr w:rsidR="00235570" w:rsidRPr="00235570" w14:paraId="54FF840B" w14:textId="77777777" w:rsidTr="00CD4BCE">
        <w:trPr>
          <w:cantSplit/>
          <w:trHeight w:val="551"/>
          <w:jc w:val="center"/>
        </w:trPr>
        <w:tc>
          <w:tcPr>
            <w:tcW w:w="2300" w:type="dxa"/>
            <w:vMerge w:val="restart"/>
            <w:tcBorders>
              <w:top w:val="single" w:sz="6" w:space="0" w:color="auto"/>
              <w:left w:val="single" w:sz="6" w:space="0" w:color="auto"/>
              <w:right w:val="single" w:sz="6" w:space="0" w:color="auto"/>
            </w:tcBorders>
            <w:shd w:val="clear" w:color="auto" w:fill="FFFFFF" w:themeFill="background1"/>
            <w:vAlign w:val="center"/>
          </w:tcPr>
          <w:p w14:paraId="2580CBBD" w14:textId="05D230F2" w:rsidR="00CD4BCE" w:rsidRPr="00235570" w:rsidRDefault="00CD4BCE" w:rsidP="00CD4BCE">
            <w:pPr>
              <w:suppressAutoHyphens w:val="0"/>
              <w:spacing w:after="60" w:line="276" w:lineRule="auto"/>
              <w:ind w:left="284" w:hanging="284"/>
              <w:jc w:val="center"/>
              <w:rPr>
                <w:rFonts w:ascii="Arial" w:hAnsi="Arial" w:cs="Arial"/>
                <w:b/>
                <w:bCs/>
                <w:color w:val="000000" w:themeColor="text1"/>
                <w:lang w:eastAsia="fr-FR"/>
              </w:rPr>
            </w:pPr>
            <w:r w:rsidRPr="00235570">
              <w:rPr>
                <w:rFonts w:ascii="Arial" w:hAnsi="Arial" w:cs="Arial"/>
                <w:b/>
                <w:bCs/>
                <w:color w:val="000000" w:themeColor="text1"/>
                <w:lang w:eastAsia="fr-FR"/>
              </w:rPr>
              <w:t>MONTANTS HT</w:t>
            </w:r>
          </w:p>
          <w:p w14:paraId="76E9B377" w14:textId="5914E521" w:rsidR="00CD4BCE" w:rsidRPr="00235570" w:rsidRDefault="00CD4BCE" w:rsidP="00CD4BCE">
            <w:pPr>
              <w:suppressAutoHyphens w:val="0"/>
              <w:spacing w:after="60" w:line="276" w:lineRule="auto"/>
              <w:jc w:val="center"/>
              <w:rPr>
                <w:rFonts w:ascii="Arial" w:hAnsi="Arial" w:cs="Arial"/>
                <w:b/>
                <w:bCs/>
                <w:color w:val="000000" w:themeColor="text1"/>
                <w:lang w:eastAsia="fr-FR"/>
              </w:rPr>
            </w:pPr>
            <w:r w:rsidRPr="00235570">
              <w:rPr>
                <w:rFonts w:ascii="Arial" w:hAnsi="Arial" w:cs="Arial"/>
                <w:b/>
                <w:bCs/>
                <w:color w:val="000000" w:themeColor="text1"/>
                <w:lang w:eastAsia="fr-FR"/>
              </w:rPr>
              <w:t>SUR 4 ANS *</w:t>
            </w:r>
          </w:p>
        </w:tc>
        <w:tc>
          <w:tcPr>
            <w:tcW w:w="4197"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96C739" w14:textId="25A353D6" w:rsidR="00CD4BCE" w:rsidRPr="00235570" w:rsidRDefault="00CD4BCE" w:rsidP="00CD4BCE">
            <w:pPr>
              <w:suppressAutoHyphens w:val="0"/>
              <w:spacing w:after="60" w:line="276" w:lineRule="auto"/>
              <w:jc w:val="center"/>
              <w:rPr>
                <w:rFonts w:ascii="Arial" w:hAnsi="Arial" w:cs="Arial"/>
                <w:b/>
                <w:i/>
                <w:iCs/>
                <w:color w:val="000000" w:themeColor="text1"/>
                <w:lang w:eastAsia="fr-FR"/>
              </w:rPr>
            </w:pPr>
            <w:r w:rsidRPr="00235570">
              <w:rPr>
                <w:rFonts w:ascii="Arial" w:hAnsi="Arial" w:cs="Arial"/>
                <w:b/>
                <w:color w:val="000000" w:themeColor="text1"/>
              </w:rPr>
              <w:t>MINI</w:t>
            </w:r>
            <w:r w:rsidR="00235570">
              <w:rPr>
                <w:rFonts w:ascii="Arial" w:hAnsi="Arial" w:cs="Arial"/>
                <w:b/>
                <w:color w:val="000000" w:themeColor="text1"/>
              </w:rPr>
              <w:t>MUM</w:t>
            </w:r>
          </w:p>
        </w:tc>
        <w:tc>
          <w:tcPr>
            <w:tcW w:w="4197"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65E498" w14:textId="7FBEC2A0" w:rsidR="00CD4BCE" w:rsidRPr="00235570" w:rsidRDefault="00CD4BCE" w:rsidP="003008AE">
            <w:pPr>
              <w:suppressAutoHyphens w:val="0"/>
              <w:spacing w:after="60" w:line="276" w:lineRule="auto"/>
              <w:jc w:val="center"/>
              <w:rPr>
                <w:rFonts w:ascii="Arial" w:hAnsi="Arial" w:cs="Arial"/>
                <w:b/>
                <w:i/>
                <w:iCs/>
                <w:color w:val="000000" w:themeColor="text1"/>
                <w:lang w:eastAsia="fr-FR"/>
              </w:rPr>
            </w:pPr>
            <w:r w:rsidRPr="00235570">
              <w:rPr>
                <w:rFonts w:ascii="Arial" w:hAnsi="Arial" w:cs="Arial"/>
                <w:b/>
                <w:color w:val="000000" w:themeColor="text1"/>
              </w:rPr>
              <w:t>MAXI</w:t>
            </w:r>
            <w:r w:rsidR="00235570">
              <w:rPr>
                <w:rFonts w:ascii="Arial" w:hAnsi="Arial" w:cs="Arial"/>
                <w:b/>
                <w:color w:val="000000" w:themeColor="text1"/>
              </w:rPr>
              <w:t>MUM</w:t>
            </w:r>
          </w:p>
        </w:tc>
      </w:tr>
      <w:tr w:rsidR="00235570" w:rsidRPr="00235570" w14:paraId="13133145" w14:textId="77777777" w:rsidTr="00CD4BCE">
        <w:trPr>
          <w:cantSplit/>
          <w:trHeight w:val="545"/>
          <w:jc w:val="center"/>
        </w:trPr>
        <w:tc>
          <w:tcPr>
            <w:tcW w:w="2300" w:type="dxa"/>
            <w:vMerge/>
            <w:tcBorders>
              <w:left w:val="single" w:sz="6" w:space="0" w:color="auto"/>
              <w:bottom w:val="single" w:sz="6" w:space="0" w:color="auto"/>
              <w:right w:val="single" w:sz="6" w:space="0" w:color="auto"/>
            </w:tcBorders>
            <w:shd w:val="clear" w:color="auto" w:fill="FFFFFF" w:themeFill="background1"/>
            <w:vAlign w:val="center"/>
          </w:tcPr>
          <w:p w14:paraId="54054B42" w14:textId="77777777" w:rsidR="00CD4BCE" w:rsidRPr="00235570" w:rsidRDefault="00CD4BCE" w:rsidP="00CD4BCE">
            <w:pPr>
              <w:suppressAutoHyphens w:val="0"/>
              <w:spacing w:after="60" w:line="276" w:lineRule="auto"/>
              <w:ind w:left="284" w:hanging="284"/>
              <w:jc w:val="center"/>
              <w:rPr>
                <w:rFonts w:ascii="Arial" w:hAnsi="Arial" w:cs="Arial"/>
                <w:b/>
                <w:bCs/>
                <w:color w:val="000000" w:themeColor="text1"/>
                <w:lang w:eastAsia="fr-FR"/>
              </w:rPr>
            </w:pPr>
          </w:p>
        </w:tc>
        <w:tc>
          <w:tcPr>
            <w:tcW w:w="4197"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24F672" w14:textId="0E54C115" w:rsidR="00CD4BCE" w:rsidRPr="00235570" w:rsidRDefault="00235570" w:rsidP="003008AE">
            <w:pPr>
              <w:suppressAutoHyphens w:val="0"/>
              <w:spacing w:after="60" w:line="276" w:lineRule="auto"/>
              <w:jc w:val="center"/>
              <w:rPr>
                <w:rFonts w:ascii="Arial" w:hAnsi="Arial" w:cs="Arial"/>
                <w:b/>
                <w:color w:val="000000" w:themeColor="text1"/>
              </w:rPr>
            </w:pPr>
            <w:r>
              <w:rPr>
                <w:rFonts w:ascii="Arial" w:hAnsi="Arial" w:cs="Arial"/>
                <w:b/>
                <w:color w:val="000000" w:themeColor="text1"/>
              </w:rPr>
              <w:t>700</w:t>
            </w:r>
            <w:r w:rsidR="00CD4BCE" w:rsidRPr="00235570">
              <w:rPr>
                <w:rFonts w:ascii="Arial" w:hAnsi="Arial" w:cs="Arial"/>
                <w:b/>
                <w:color w:val="000000" w:themeColor="text1"/>
              </w:rPr>
              <w:t> 000,00 €</w:t>
            </w:r>
          </w:p>
        </w:tc>
        <w:tc>
          <w:tcPr>
            <w:tcW w:w="4197"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0F5A98" w14:textId="2F266E36" w:rsidR="00CD4BCE" w:rsidRPr="00235570" w:rsidRDefault="00235570" w:rsidP="003008AE">
            <w:pPr>
              <w:suppressAutoHyphens w:val="0"/>
              <w:spacing w:after="60" w:line="276" w:lineRule="auto"/>
              <w:jc w:val="center"/>
              <w:rPr>
                <w:rFonts w:ascii="Arial" w:hAnsi="Arial" w:cs="Arial"/>
                <w:b/>
                <w:color w:val="000000" w:themeColor="text1"/>
              </w:rPr>
            </w:pPr>
            <w:r>
              <w:rPr>
                <w:rFonts w:ascii="Arial" w:hAnsi="Arial" w:cs="Arial"/>
                <w:b/>
                <w:color w:val="000000" w:themeColor="text1"/>
              </w:rPr>
              <w:t>3 500</w:t>
            </w:r>
            <w:r w:rsidR="00CD4BCE" w:rsidRPr="00235570">
              <w:rPr>
                <w:rFonts w:ascii="Arial" w:hAnsi="Arial" w:cs="Arial"/>
                <w:b/>
                <w:color w:val="000000" w:themeColor="text1"/>
              </w:rPr>
              <w:t> 000,00 €</w:t>
            </w:r>
          </w:p>
        </w:tc>
      </w:tr>
    </w:tbl>
    <w:p w14:paraId="6ABB4CC9" w14:textId="626CF06E" w:rsidR="00EE244E" w:rsidRDefault="00EE244E" w:rsidP="003008AE">
      <w:pPr>
        <w:suppressAutoHyphens w:val="0"/>
        <w:spacing w:line="276" w:lineRule="auto"/>
        <w:jc w:val="both"/>
        <w:rPr>
          <w:rFonts w:ascii="Arial" w:hAnsi="Arial" w:cs="Arial"/>
          <w:lang w:eastAsia="fr-FR"/>
        </w:rPr>
      </w:pPr>
    </w:p>
    <w:p w14:paraId="68474788" w14:textId="39E86FF6" w:rsidR="00E366ED" w:rsidRPr="00235570" w:rsidRDefault="00235570" w:rsidP="00CD4BCE">
      <w:pPr>
        <w:pStyle w:val="fcase1ertab"/>
        <w:tabs>
          <w:tab w:val="clear" w:pos="426"/>
        </w:tabs>
        <w:spacing w:line="276" w:lineRule="auto"/>
        <w:ind w:left="284" w:firstLine="0"/>
        <w:rPr>
          <w:rFonts w:ascii="Arial" w:hAnsi="Arial" w:cs="Arial"/>
          <w:color w:val="000000" w:themeColor="text1"/>
        </w:rPr>
      </w:pPr>
      <w:r>
        <w:rPr>
          <w:rFonts w:ascii="Arial" w:hAnsi="Arial" w:cs="Arial"/>
          <w:color w:val="000000" w:themeColor="text1"/>
        </w:rPr>
        <w:fldChar w:fldCharType="begin">
          <w:ffData>
            <w:name w:val=""/>
            <w:enabled/>
            <w:calcOnExit w:val="0"/>
            <w:checkBox>
              <w:size w:val="20"/>
              <w:default w:val="1"/>
            </w:checkBox>
          </w:ffData>
        </w:fldChar>
      </w:r>
      <w:r>
        <w:rPr>
          <w:rFonts w:ascii="Arial" w:hAnsi="Arial" w:cs="Arial"/>
          <w:color w:val="000000" w:themeColor="text1"/>
        </w:rPr>
        <w:instrText xml:space="preserve"> FORMCHECKBOX </w:instrText>
      </w:r>
      <w:r w:rsidR="00393E61">
        <w:rPr>
          <w:rFonts w:ascii="Arial" w:hAnsi="Arial" w:cs="Arial"/>
          <w:color w:val="000000" w:themeColor="text1"/>
        </w:rPr>
      </w:r>
      <w:r w:rsidR="00393E61">
        <w:rPr>
          <w:rFonts w:ascii="Arial" w:hAnsi="Arial" w:cs="Arial"/>
          <w:color w:val="000000" w:themeColor="text1"/>
        </w:rPr>
        <w:fldChar w:fldCharType="separate"/>
      </w:r>
      <w:r>
        <w:rPr>
          <w:rFonts w:ascii="Arial" w:hAnsi="Arial" w:cs="Arial"/>
          <w:color w:val="000000" w:themeColor="text1"/>
        </w:rPr>
        <w:fldChar w:fldCharType="end"/>
      </w:r>
      <w:r w:rsidR="00E366ED" w:rsidRPr="00235570">
        <w:rPr>
          <w:rFonts w:ascii="Arial" w:hAnsi="Arial" w:cs="Arial"/>
          <w:color w:val="000000" w:themeColor="text1"/>
        </w:rPr>
        <w:t xml:space="preserve"> aux prix indiqués dans l’annexe financière jointe au présent document.</w:t>
      </w:r>
    </w:p>
    <w:p w14:paraId="119010F7" w14:textId="77777777" w:rsidR="00F96DFD" w:rsidRPr="000136F5" w:rsidRDefault="00F96DFD" w:rsidP="003008AE">
      <w:pPr>
        <w:suppressAutoHyphens w:val="0"/>
        <w:spacing w:line="276" w:lineRule="auto"/>
        <w:jc w:val="both"/>
        <w:rPr>
          <w:rFonts w:ascii="Arial" w:hAnsi="Arial" w:cs="Arial"/>
          <w:lang w:eastAsia="fr-FR"/>
        </w:rPr>
      </w:pPr>
    </w:p>
    <w:p w14:paraId="5EE77E10" w14:textId="5EDF56C7" w:rsidR="00F96DFD" w:rsidRPr="00235570" w:rsidRDefault="00F96DFD" w:rsidP="003008AE">
      <w:pPr>
        <w:suppressAutoHyphens w:val="0"/>
        <w:spacing w:line="276" w:lineRule="auto"/>
        <w:jc w:val="both"/>
        <w:rPr>
          <w:rFonts w:ascii="Arial" w:hAnsi="Arial" w:cs="Arial"/>
          <w:color w:val="000000" w:themeColor="text1"/>
          <w:u w:val="single"/>
          <w:lang w:eastAsia="fr-FR"/>
        </w:rPr>
      </w:pPr>
      <w:r w:rsidRPr="00235570">
        <w:rPr>
          <w:rFonts w:ascii="Arial" w:hAnsi="Arial" w:cs="Arial"/>
          <w:color w:val="000000" w:themeColor="text1"/>
          <w:u w:val="single"/>
          <w:lang w:eastAsia="fr-FR"/>
        </w:rPr>
        <w:t xml:space="preserve">Sauf cas exceptionnel, il ne sera pas émis de bon de commande pour une quantité inférieure à </w:t>
      </w:r>
      <w:r w:rsidR="00CD4BCE" w:rsidRPr="00235570">
        <w:rPr>
          <w:rFonts w:ascii="Arial" w:hAnsi="Arial" w:cs="Arial"/>
          <w:color w:val="000000" w:themeColor="text1"/>
          <w:u w:val="single"/>
          <w:lang w:eastAsia="fr-FR"/>
        </w:rPr>
        <w:t>500</w:t>
      </w:r>
      <w:r w:rsidRPr="00235570">
        <w:rPr>
          <w:rFonts w:ascii="Arial" w:hAnsi="Arial" w:cs="Arial"/>
          <w:color w:val="000000" w:themeColor="text1"/>
          <w:u w:val="single"/>
          <w:lang w:eastAsia="fr-FR"/>
        </w:rPr>
        <w:t xml:space="preserve"> articles tous </w:t>
      </w:r>
      <w:r w:rsidR="007B5447" w:rsidRPr="00235570">
        <w:rPr>
          <w:rFonts w:ascii="Arial" w:hAnsi="Arial" w:cs="Arial"/>
          <w:color w:val="000000" w:themeColor="text1"/>
          <w:u w:val="single"/>
          <w:lang w:eastAsia="fr-FR"/>
        </w:rPr>
        <w:t>modèles</w:t>
      </w:r>
      <w:r w:rsidRPr="00235570">
        <w:rPr>
          <w:rFonts w:ascii="Arial" w:hAnsi="Arial" w:cs="Arial"/>
          <w:color w:val="000000" w:themeColor="text1"/>
          <w:u w:val="single"/>
          <w:lang w:eastAsia="fr-FR"/>
        </w:rPr>
        <w:t xml:space="preserve"> confondus.</w:t>
      </w:r>
    </w:p>
    <w:p w14:paraId="71DC1DB3" w14:textId="77777777" w:rsidR="00F96DFD" w:rsidRPr="005E5C14" w:rsidRDefault="00F96DFD" w:rsidP="003008AE">
      <w:pPr>
        <w:spacing w:line="276" w:lineRule="auto"/>
        <w:rPr>
          <w:rFonts w:ascii="Arial" w:hAnsi="Arial" w:cs="Arial"/>
        </w:rPr>
      </w:pPr>
    </w:p>
    <w:p w14:paraId="133C40D3" w14:textId="646E00CC" w:rsidR="00F96DFD" w:rsidRPr="005E5C14" w:rsidRDefault="00F96DFD" w:rsidP="003008AE">
      <w:pPr>
        <w:spacing w:line="276" w:lineRule="auto"/>
        <w:rPr>
          <w:rFonts w:ascii="Arial" w:hAnsi="Arial" w:cs="Arial"/>
        </w:rPr>
      </w:pPr>
      <w:r w:rsidRPr="005E5C14">
        <w:rPr>
          <w:rFonts w:ascii="Arial" w:hAnsi="Arial" w:cs="Arial"/>
        </w:rPr>
        <w:t>Le minimum d’article</w:t>
      </w:r>
      <w:r w:rsidR="00235570">
        <w:rPr>
          <w:rFonts w:ascii="Arial" w:hAnsi="Arial" w:cs="Arial"/>
        </w:rPr>
        <w:t>s</w:t>
      </w:r>
      <w:r w:rsidRPr="005E5C14">
        <w:rPr>
          <w:rFonts w:ascii="Arial" w:hAnsi="Arial" w:cs="Arial"/>
        </w:rPr>
        <w:t xml:space="preserve"> </w:t>
      </w:r>
      <w:r w:rsidR="00235570">
        <w:rPr>
          <w:rFonts w:ascii="Arial" w:hAnsi="Arial" w:cs="Arial"/>
        </w:rPr>
        <w:t>à présenter en recette est fixé à 1000 (tous articles confondus) ou la totalité du bon de commande si la quantité du bon de commande est inférieure à 1000 (tous articles confondus)</w:t>
      </w:r>
      <w:r w:rsidRPr="005E5C14">
        <w:rPr>
          <w:rFonts w:ascii="Arial" w:hAnsi="Arial" w:cs="Arial"/>
        </w:rPr>
        <w:t>.</w:t>
      </w:r>
    </w:p>
    <w:p w14:paraId="098F9488" w14:textId="77777777" w:rsidR="00F96DFD" w:rsidRPr="005E5C14" w:rsidRDefault="00F96DFD" w:rsidP="003008AE">
      <w:pPr>
        <w:spacing w:line="276" w:lineRule="auto"/>
        <w:rPr>
          <w:rFonts w:ascii="Arial" w:hAnsi="Arial" w:cs="Arial"/>
        </w:rPr>
      </w:pPr>
    </w:p>
    <w:tbl>
      <w:tblPr>
        <w:tblStyle w:val="Grilledutableau1"/>
        <w:tblW w:w="8506" w:type="dxa"/>
        <w:jc w:val="center"/>
        <w:tblLayout w:type="fixed"/>
        <w:tblLook w:val="04A0" w:firstRow="1" w:lastRow="0" w:firstColumn="1" w:lastColumn="0" w:noHBand="0" w:noVBand="1"/>
      </w:tblPr>
      <w:tblGrid>
        <w:gridCol w:w="3433"/>
        <w:gridCol w:w="2521"/>
        <w:gridCol w:w="2552"/>
      </w:tblGrid>
      <w:tr w:rsidR="00235570" w:rsidRPr="00491627" w14:paraId="4D5B5C67" w14:textId="77777777" w:rsidTr="00235570">
        <w:trPr>
          <w:trHeight w:val="436"/>
          <w:jc w:val="center"/>
        </w:trPr>
        <w:tc>
          <w:tcPr>
            <w:tcW w:w="3433" w:type="dxa"/>
            <w:vMerge w:val="restart"/>
            <w:vAlign w:val="center"/>
          </w:tcPr>
          <w:p w14:paraId="20BBD473" w14:textId="77777777" w:rsidR="00235570" w:rsidRDefault="00235570" w:rsidP="00CD4BCE">
            <w:pPr>
              <w:jc w:val="center"/>
              <w:rPr>
                <w:rFonts w:ascii="Arial" w:eastAsiaTheme="minorHAnsi" w:hAnsi="Arial" w:cs="Arial"/>
                <w:b/>
                <w:sz w:val="18"/>
                <w:szCs w:val="18"/>
                <w:lang w:eastAsia="en-US"/>
              </w:rPr>
            </w:pPr>
            <w:r w:rsidRPr="00491627">
              <w:rPr>
                <w:rFonts w:ascii="Arial" w:eastAsiaTheme="minorHAnsi" w:hAnsi="Arial" w:cs="Arial"/>
                <w:b/>
                <w:sz w:val="18"/>
                <w:szCs w:val="18"/>
                <w:lang w:eastAsia="en-US"/>
              </w:rPr>
              <w:t xml:space="preserve">Quantités </w:t>
            </w:r>
            <w:r>
              <w:rPr>
                <w:rFonts w:ascii="Arial" w:eastAsiaTheme="minorHAnsi" w:hAnsi="Arial" w:cs="Arial"/>
                <w:b/>
                <w:sz w:val="18"/>
                <w:szCs w:val="18"/>
                <w:lang w:eastAsia="en-US"/>
              </w:rPr>
              <w:t>de commande</w:t>
            </w:r>
            <w:r w:rsidRPr="00491627">
              <w:rPr>
                <w:rFonts w:ascii="Arial" w:eastAsiaTheme="minorHAnsi" w:hAnsi="Arial" w:cs="Arial"/>
                <w:b/>
                <w:sz w:val="18"/>
                <w:szCs w:val="18"/>
                <w:lang w:eastAsia="en-US"/>
              </w:rPr>
              <w:t xml:space="preserve"> </w:t>
            </w:r>
            <w:r>
              <w:rPr>
                <w:rFonts w:ascii="Arial" w:eastAsiaTheme="minorHAnsi" w:hAnsi="Arial" w:cs="Arial"/>
                <w:b/>
                <w:sz w:val="18"/>
                <w:szCs w:val="18"/>
                <w:lang w:eastAsia="en-US"/>
              </w:rPr>
              <w:t>tous articles confondus</w:t>
            </w:r>
          </w:p>
          <w:p w14:paraId="173D492D" w14:textId="3364DEB9" w:rsidR="00B57B4C" w:rsidRPr="00491627" w:rsidRDefault="00B57B4C" w:rsidP="00CD4BCE">
            <w:pPr>
              <w:jc w:val="center"/>
              <w:rPr>
                <w:rFonts w:ascii="Arial" w:eastAsiaTheme="minorHAnsi" w:hAnsi="Arial" w:cs="Arial"/>
                <w:b/>
                <w:sz w:val="18"/>
                <w:szCs w:val="18"/>
                <w:lang w:eastAsia="en-US"/>
              </w:rPr>
            </w:pPr>
            <w:r w:rsidRPr="00B57B4C">
              <w:rPr>
                <w:rFonts w:ascii="Arial" w:eastAsiaTheme="minorHAnsi" w:hAnsi="Arial" w:cs="Arial"/>
                <w:b/>
                <w:color w:val="FF0000"/>
                <w:sz w:val="18"/>
                <w:szCs w:val="18"/>
                <w:lang w:eastAsia="en-US"/>
              </w:rPr>
              <w:t>(ajouter autant de lignes que nécessaire, à compléter en fonction de la capacité de production)</w:t>
            </w:r>
          </w:p>
        </w:tc>
        <w:tc>
          <w:tcPr>
            <w:tcW w:w="5073" w:type="dxa"/>
            <w:gridSpan w:val="2"/>
            <w:vAlign w:val="center"/>
          </w:tcPr>
          <w:p w14:paraId="252D13BF" w14:textId="1B7A3C11" w:rsidR="00235570" w:rsidRPr="00491627" w:rsidRDefault="00235570" w:rsidP="00CD4BCE">
            <w:pPr>
              <w:suppressAutoHyphens w:val="0"/>
              <w:jc w:val="center"/>
              <w:rPr>
                <w:rFonts w:ascii="Arial" w:eastAsiaTheme="minorHAnsi" w:hAnsi="Arial" w:cs="Arial"/>
                <w:b/>
                <w:sz w:val="18"/>
                <w:szCs w:val="18"/>
                <w:lang w:eastAsia="en-US"/>
              </w:rPr>
            </w:pPr>
            <w:r w:rsidRPr="00491627">
              <w:rPr>
                <w:rFonts w:ascii="Arial" w:eastAsiaTheme="minorHAnsi" w:hAnsi="Arial" w:cs="Arial"/>
                <w:b/>
                <w:sz w:val="18"/>
                <w:szCs w:val="18"/>
                <w:lang w:eastAsia="en-US"/>
              </w:rPr>
              <w:t>Délais en jours calendaires</w:t>
            </w:r>
          </w:p>
        </w:tc>
      </w:tr>
      <w:tr w:rsidR="00235570" w:rsidRPr="00491627" w14:paraId="57120BE6" w14:textId="77777777" w:rsidTr="00235570">
        <w:trPr>
          <w:trHeight w:val="1013"/>
          <w:jc w:val="center"/>
        </w:trPr>
        <w:tc>
          <w:tcPr>
            <w:tcW w:w="3433" w:type="dxa"/>
            <w:vMerge/>
            <w:tcBorders>
              <w:bottom w:val="single" w:sz="4" w:space="0" w:color="auto"/>
            </w:tcBorders>
            <w:vAlign w:val="center"/>
          </w:tcPr>
          <w:p w14:paraId="44F4C956" w14:textId="77777777" w:rsidR="00235570" w:rsidRPr="00491627" w:rsidRDefault="00235570" w:rsidP="00CD4BCE">
            <w:pPr>
              <w:suppressAutoHyphens w:val="0"/>
              <w:jc w:val="center"/>
              <w:rPr>
                <w:rFonts w:ascii="Arial" w:eastAsiaTheme="minorHAnsi" w:hAnsi="Arial" w:cs="Arial"/>
                <w:b/>
                <w:sz w:val="18"/>
                <w:szCs w:val="18"/>
                <w:lang w:eastAsia="en-US"/>
              </w:rPr>
            </w:pPr>
          </w:p>
        </w:tc>
        <w:tc>
          <w:tcPr>
            <w:tcW w:w="2521" w:type="dxa"/>
            <w:vAlign w:val="center"/>
          </w:tcPr>
          <w:p w14:paraId="7DDCD3FC" w14:textId="77777777" w:rsidR="00235570" w:rsidRDefault="00235570" w:rsidP="00CD4BCE">
            <w:pPr>
              <w:suppressAutoHyphens w:val="0"/>
              <w:jc w:val="center"/>
              <w:rPr>
                <w:rFonts w:ascii="Arial" w:eastAsiaTheme="minorHAnsi" w:hAnsi="Arial" w:cs="Arial"/>
                <w:b/>
                <w:sz w:val="18"/>
                <w:szCs w:val="18"/>
                <w:lang w:eastAsia="en-US"/>
              </w:rPr>
            </w:pPr>
          </w:p>
          <w:p w14:paraId="4AAE2E58" w14:textId="19695D1D" w:rsidR="00235570" w:rsidRPr="00491627" w:rsidRDefault="00235570" w:rsidP="00C518A5">
            <w:pPr>
              <w:suppressAutoHyphens w:val="0"/>
              <w:jc w:val="center"/>
              <w:rPr>
                <w:rFonts w:ascii="Arial" w:eastAsiaTheme="minorHAnsi" w:hAnsi="Arial" w:cs="Arial"/>
                <w:b/>
                <w:sz w:val="18"/>
                <w:szCs w:val="18"/>
                <w:lang w:eastAsia="en-US"/>
              </w:rPr>
            </w:pPr>
            <w:r w:rsidRPr="00235570">
              <w:rPr>
                <w:rFonts w:ascii="Arial" w:hAnsi="Arial" w:cs="Arial"/>
                <w:b/>
                <w:bCs/>
                <w:color w:val="000000" w:themeColor="text1"/>
                <w:sz w:val="18"/>
                <w:szCs w:val="18"/>
              </w:rPr>
              <w:t>Délais estimatifs d’approvisionnement matières</w:t>
            </w:r>
          </w:p>
        </w:tc>
        <w:tc>
          <w:tcPr>
            <w:tcW w:w="2552" w:type="dxa"/>
            <w:vAlign w:val="center"/>
          </w:tcPr>
          <w:p w14:paraId="01D4D399" w14:textId="36DE3D9B" w:rsidR="00235570" w:rsidRDefault="00235570" w:rsidP="00C518A5">
            <w:pPr>
              <w:suppressAutoHyphens w:val="0"/>
              <w:jc w:val="center"/>
              <w:rPr>
                <w:rFonts w:ascii="Arial" w:eastAsiaTheme="minorHAnsi" w:hAnsi="Arial" w:cs="Arial"/>
                <w:b/>
                <w:sz w:val="18"/>
                <w:szCs w:val="18"/>
                <w:lang w:eastAsia="en-US"/>
              </w:rPr>
            </w:pPr>
            <w:r w:rsidRPr="00491627">
              <w:rPr>
                <w:rFonts w:ascii="Arial" w:eastAsiaTheme="minorHAnsi" w:hAnsi="Arial" w:cs="Arial"/>
                <w:b/>
                <w:sz w:val="18"/>
                <w:szCs w:val="18"/>
                <w:lang w:eastAsia="en-US"/>
              </w:rPr>
              <w:t>Délai</w:t>
            </w:r>
            <w:r w:rsidR="00670E58">
              <w:rPr>
                <w:rFonts w:ascii="Arial" w:eastAsiaTheme="minorHAnsi" w:hAnsi="Arial" w:cs="Arial"/>
                <w:b/>
                <w:sz w:val="18"/>
                <w:szCs w:val="18"/>
                <w:lang w:eastAsia="en-US"/>
              </w:rPr>
              <w:t>s</w:t>
            </w:r>
            <w:r w:rsidRPr="00491627">
              <w:rPr>
                <w:rFonts w:ascii="Arial" w:eastAsiaTheme="minorHAnsi" w:hAnsi="Arial" w:cs="Arial"/>
                <w:b/>
                <w:sz w:val="18"/>
                <w:szCs w:val="18"/>
                <w:lang w:eastAsia="en-US"/>
              </w:rPr>
              <w:t xml:space="preserve"> </w:t>
            </w:r>
            <w:r w:rsidR="00670E58">
              <w:rPr>
                <w:rFonts w:ascii="Arial" w:eastAsiaTheme="minorHAnsi" w:hAnsi="Arial" w:cs="Arial"/>
                <w:b/>
                <w:sz w:val="18"/>
                <w:szCs w:val="18"/>
                <w:lang w:eastAsia="en-US"/>
              </w:rPr>
              <w:t>d’exécution</w:t>
            </w:r>
            <w:r w:rsidRPr="00491627">
              <w:rPr>
                <w:rFonts w:ascii="Arial" w:eastAsiaTheme="minorHAnsi" w:hAnsi="Arial" w:cs="Arial"/>
                <w:b/>
                <w:sz w:val="18"/>
                <w:szCs w:val="18"/>
                <w:lang w:eastAsia="en-US"/>
              </w:rPr>
              <w:t xml:space="preserve"> </w:t>
            </w:r>
          </w:p>
          <w:p w14:paraId="58BC9E4E" w14:textId="05577877" w:rsidR="00670E58" w:rsidRPr="00491627" w:rsidRDefault="00670E58" w:rsidP="00C518A5">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(cf. article 7.2.4 du CCAP)</w:t>
            </w:r>
          </w:p>
        </w:tc>
      </w:tr>
      <w:tr w:rsidR="00235570" w:rsidRPr="00491627" w14:paraId="4716C5CA" w14:textId="77777777" w:rsidTr="00235570">
        <w:trPr>
          <w:trHeight w:val="584"/>
          <w:jc w:val="center"/>
        </w:trPr>
        <w:tc>
          <w:tcPr>
            <w:tcW w:w="3433" w:type="dxa"/>
            <w:tcBorders>
              <w:top w:val="single" w:sz="4" w:space="0" w:color="auto"/>
              <w:bottom w:val="single" w:sz="4" w:space="0" w:color="auto"/>
            </w:tcBorders>
            <w:vAlign w:val="center"/>
          </w:tcPr>
          <w:p w14:paraId="6A5F502B" w14:textId="764EF5C0" w:rsidR="00235570" w:rsidRPr="00491627" w:rsidRDefault="00235570" w:rsidP="00235570">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Pour une commande jusqu’à 500 articles</w:t>
            </w:r>
          </w:p>
        </w:tc>
        <w:tc>
          <w:tcPr>
            <w:tcW w:w="2521" w:type="dxa"/>
            <w:vAlign w:val="center"/>
          </w:tcPr>
          <w:p w14:paraId="659364C0" w14:textId="77777777" w:rsidR="00235570" w:rsidRPr="00491627" w:rsidRDefault="00235570" w:rsidP="00CD4BCE">
            <w:pPr>
              <w:suppressAutoHyphens w:val="0"/>
              <w:jc w:val="center"/>
              <w:rPr>
                <w:rFonts w:ascii="Arial" w:eastAsiaTheme="minorHAnsi" w:hAnsi="Arial" w:cs="Arial"/>
                <w:b/>
                <w:sz w:val="18"/>
                <w:szCs w:val="18"/>
                <w:lang w:eastAsia="en-US"/>
              </w:rPr>
            </w:pPr>
          </w:p>
        </w:tc>
        <w:tc>
          <w:tcPr>
            <w:tcW w:w="2552" w:type="dxa"/>
            <w:vAlign w:val="center"/>
          </w:tcPr>
          <w:p w14:paraId="74BB0E0C" w14:textId="77777777" w:rsidR="00235570" w:rsidRPr="00491627" w:rsidRDefault="00235570" w:rsidP="00CD4BCE">
            <w:pPr>
              <w:suppressAutoHyphens w:val="0"/>
              <w:jc w:val="center"/>
              <w:rPr>
                <w:rFonts w:ascii="Arial" w:eastAsiaTheme="minorHAnsi" w:hAnsi="Arial" w:cs="Arial"/>
                <w:b/>
                <w:sz w:val="18"/>
                <w:szCs w:val="18"/>
                <w:lang w:eastAsia="en-US"/>
              </w:rPr>
            </w:pPr>
          </w:p>
        </w:tc>
      </w:tr>
      <w:tr w:rsidR="00235570" w:rsidRPr="00491627" w14:paraId="7D98E12D" w14:textId="77777777" w:rsidTr="00235570">
        <w:trPr>
          <w:trHeight w:val="584"/>
          <w:jc w:val="center"/>
        </w:trPr>
        <w:tc>
          <w:tcPr>
            <w:tcW w:w="3433" w:type="dxa"/>
            <w:tcBorders>
              <w:top w:val="single" w:sz="4" w:space="0" w:color="auto"/>
              <w:bottom w:val="single" w:sz="4" w:space="0" w:color="auto"/>
            </w:tcBorders>
            <w:vAlign w:val="center"/>
          </w:tcPr>
          <w:p w14:paraId="4FAEB1B8" w14:textId="467E3290" w:rsidR="00235570" w:rsidRPr="00491627" w:rsidRDefault="00235570" w:rsidP="00CD4BCE">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Pour une commande de 50</w:t>
            </w:r>
            <w:r w:rsidR="00B57B4C">
              <w:rPr>
                <w:rFonts w:ascii="Arial" w:eastAsiaTheme="minorHAnsi" w:hAnsi="Arial" w:cs="Arial"/>
                <w:b/>
                <w:sz w:val="18"/>
                <w:szCs w:val="18"/>
                <w:lang w:eastAsia="en-US"/>
              </w:rPr>
              <w:t>1</w:t>
            </w:r>
          </w:p>
          <w:p w14:paraId="7BE4C9CA" w14:textId="1F2BF08E" w:rsidR="00235570" w:rsidRPr="00491627" w:rsidRDefault="00235570" w:rsidP="00B57B4C">
            <w:pPr>
              <w:suppressAutoHyphens w:val="0"/>
              <w:jc w:val="center"/>
              <w:rPr>
                <w:rFonts w:ascii="Arial" w:eastAsiaTheme="minorHAnsi" w:hAnsi="Arial" w:cs="Arial"/>
                <w:b/>
                <w:sz w:val="18"/>
                <w:szCs w:val="18"/>
                <w:lang w:eastAsia="en-US"/>
              </w:rPr>
            </w:pPr>
            <w:r w:rsidRPr="00491627">
              <w:rPr>
                <w:rFonts w:ascii="Arial" w:eastAsiaTheme="minorHAnsi" w:hAnsi="Arial" w:cs="Arial"/>
                <w:b/>
                <w:sz w:val="18"/>
                <w:szCs w:val="18"/>
                <w:lang w:eastAsia="en-US"/>
              </w:rPr>
              <w:t xml:space="preserve"> </w:t>
            </w:r>
            <w:r w:rsidR="00B57B4C">
              <w:rPr>
                <w:rFonts w:ascii="Arial" w:eastAsiaTheme="minorHAnsi" w:hAnsi="Arial" w:cs="Arial"/>
                <w:b/>
                <w:sz w:val="18"/>
                <w:szCs w:val="18"/>
                <w:lang w:eastAsia="en-US"/>
              </w:rPr>
              <w:t xml:space="preserve">à </w:t>
            </w:r>
            <w:r>
              <w:rPr>
                <w:rFonts w:ascii="Arial" w:eastAsiaTheme="minorHAnsi" w:hAnsi="Arial" w:cs="Arial"/>
                <w:b/>
                <w:sz w:val="18"/>
                <w:szCs w:val="18"/>
                <w:lang w:eastAsia="en-US"/>
              </w:rPr>
              <w:t>….. articles</w:t>
            </w:r>
          </w:p>
        </w:tc>
        <w:tc>
          <w:tcPr>
            <w:tcW w:w="2521" w:type="dxa"/>
            <w:vAlign w:val="center"/>
          </w:tcPr>
          <w:p w14:paraId="131E4472" w14:textId="77777777" w:rsidR="00235570" w:rsidRPr="00491627" w:rsidRDefault="00235570" w:rsidP="00CD4BCE">
            <w:pPr>
              <w:suppressAutoHyphens w:val="0"/>
              <w:jc w:val="center"/>
              <w:rPr>
                <w:rFonts w:ascii="Arial" w:eastAsiaTheme="minorHAnsi" w:hAnsi="Arial" w:cs="Arial"/>
                <w:b/>
                <w:sz w:val="18"/>
                <w:szCs w:val="18"/>
                <w:lang w:eastAsia="en-US"/>
              </w:rPr>
            </w:pPr>
          </w:p>
        </w:tc>
        <w:tc>
          <w:tcPr>
            <w:tcW w:w="2552" w:type="dxa"/>
            <w:vAlign w:val="center"/>
          </w:tcPr>
          <w:p w14:paraId="418099CB" w14:textId="77777777" w:rsidR="00235570" w:rsidRPr="00491627" w:rsidRDefault="00235570" w:rsidP="00CD4BCE">
            <w:pPr>
              <w:suppressAutoHyphens w:val="0"/>
              <w:jc w:val="center"/>
              <w:rPr>
                <w:rFonts w:ascii="Arial" w:eastAsiaTheme="minorHAnsi" w:hAnsi="Arial" w:cs="Arial"/>
                <w:b/>
                <w:sz w:val="18"/>
                <w:szCs w:val="18"/>
                <w:lang w:eastAsia="en-US"/>
              </w:rPr>
            </w:pPr>
          </w:p>
        </w:tc>
      </w:tr>
      <w:tr w:rsidR="00235570" w:rsidRPr="00491627" w14:paraId="08C21400" w14:textId="77777777" w:rsidTr="00235570">
        <w:trPr>
          <w:trHeight w:val="584"/>
          <w:jc w:val="center"/>
        </w:trPr>
        <w:tc>
          <w:tcPr>
            <w:tcW w:w="3433" w:type="dxa"/>
            <w:tcBorders>
              <w:top w:val="single" w:sz="4" w:space="0" w:color="auto"/>
              <w:bottom w:val="single" w:sz="4" w:space="0" w:color="auto"/>
            </w:tcBorders>
            <w:vAlign w:val="center"/>
          </w:tcPr>
          <w:p w14:paraId="1DC72B12" w14:textId="3D1C8627" w:rsidR="00B57B4C" w:rsidRPr="00491627" w:rsidRDefault="00B57B4C" w:rsidP="00B57B4C">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Pour une commande de …..</w:t>
            </w:r>
          </w:p>
          <w:p w14:paraId="3857512D" w14:textId="7CCC1CBA" w:rsidR="00235570" w:rsidRPr="00491627" w:rsidRDefault="00B57B4C" w:rsidP="00B57B4C">
            <w:pPr>
              <w:suppressAutoHyphens w:val="0"/>
              <w:jc w:val="center"/>
              <w:rPr>
                <w:rFonts w:ascii="Arial" w:eastAsiaTheme="minorHAnsi" w:hAnsi="Arial" w:cs="Arial"/>
                <w:b/>
                <w:sz w:val="18"/>
                <w:szCs w:val="18"/>
                <w:lang w:eastAsia="en-US"/>
              </w:rPr>
            </w:pPr>
            <w:r w:rsidRPr="00491627">
              <w:rPr>
                <w:rFonts w:ascii="Arial" w:eastAsiaTheme="minorHAnsi" w:hAnsi="Arial" w:cs="Arial"/>
                <w:b/>
                <w:sz w:val="18"/>
                <w:szCs w:val="18"/>
                <w:lang w:eastAsia="en-US"/>
              </w:rPr>
              <w:t xml:space="preserve"> </w:t>
            </w:r>
            <w:r>
              <w:rPr>
                <w:rFonts w:ascii="Arial" w:eastAsiaTheme="minorHAnsi" w:hAnsi="Arial" w:cs="Arial"/>
                <w:b/>
                <w:sz w:val="18"/>
                <w:szCs w:val="18"/>
                <w:lang w:eastAsia="en-US"/>
              </w:rPr>
              <w:t>à ….. articles</w:t>
            </w:r>
          </w:p>
        </w:tc>
        <w:tc>
          <w:tcPr>
            <w:tcW w:w="2521" w:type="dxa"/>
            <w:vAlign w:val="center"/>
          </w:tcPr>
          <w:p w14:paraId="08D20231" w14:textId="77777777" w:rsidR="00235570" w:rsidRPr="00491627" w:rsidRDefault="00235570" w:rsidP="00CD4BCE">
            <w:pPr>
              <w:suppressAutoHyphens w:val="0"/>
              <w:jc w:val="center"/>
              <w:rPr>
                <w:rFonts w:ascii="Arial" w:eastAsiaTheme="minorHAnsi" w:hAnsi="Arial" w:cs="Arial"/>
                <w:b/>
                <w:sz w:val="18"/>
                <w:szCs w:val="18"/>
                <w:lang w:eastAsia="en-US"/>
              </w:rPr>
            </w:pPr>
          </w:p>
        </w:tc>
        <w:tc>
          <w:tcPr>
            <w:tcW w:w="2552" w:type="dxa"/>
            <w:vAlign w:val="center"/>
          </w:tcPr>
          <w:p w14:paraId="18F84D81" w14:textId="77777777" w:rsidR="00235570" w:rsidRPr="00491627" w:rsidRDefault="00235570" w:rsidP="00CD4BCE">
            <w:pPr>
              <w:suppressAutoHyphens w:val="0"/>
              <w:jc w:val="center"/>
              <w:rPr>
                <w:rFonts w:ascii="Arial" w:eastAsiaTheme="minorHAnsi" w:hAnsi="Arial" w:cs="Arial"/>
                <w:b/>
                <w:sz w:val="18"/>
                <w:szCs w:val="18"/>
                <w:lang w:eastAsia="en-US"/>
              </w:rPr>
            </w:pPr>
          </w:p>
        </w:tc>
      </w:tr>
      <w:tr w:rsidR="00235570" w:rsidRPr="00491627" w14:paraId="0D035466" w14:textId="77777777" w:rsidTr="00235570">
        <w:trPr>
          <w:trHeight w:val="584"/>
          <w:jc w:val="center"/>
        </w:trPr>
        <w:tc>
          <w:tcPr>
            <w:tcW w:w="3433" w:type="dxa"/>
            <w:tcBorders>
              <w:top w:val="single" w:sz="4" w:space="0" w:color="auto"/>
              <w:bottom w:val="single" w:sz="4" w:space="0" w:color="auto"/>
            </w:tcBorders>
            <w:vAlign w:val="center"/>
          </w:tcPr>
          <w:p w14:paraId="01784091" w14:textId="77777777" w:rsidR="00B57B4C" w:rsidRPr="00491627" w:rsidRDefault="00B57B4C" w:rsidP="00B57B4C">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Pour une commande de …..</w:t>
            </w:r>
          </w:p>
          <w:p w14:paraId="668AD3F5" w14:textId="7D51B976" w:rsidR="00235570" w:rsidRPr="00491627" w:rsidRDefault="00B57B4C" w:rsidP="00B57B4C">
            <w:pPr>
              <w:suppressAutoHyphens w:val="0"/>
              <w:jc w:val="center"/>
              <w:rPr>
                <w:rFonts w:ascii="Arial" w:eastAsiaTheme="minorHAnsi" w:hAnsi="Arial" w:cs="Arial"/>
                <w:b/>
                <w:sz w:val="18"/>
                <w:szCs w:val="18"/>
                <w:lang w:eastAsia="en-US"/>
              </w:rPr>
            </w:pPr>
            <w:r w:rsidRPr="00491627">
              <w:rPr>
                <w:rFonts w:ascii="Arial" w:eastAsiaTheme="minorHAnsi" w:hAnsi="Arial" w:cs="Arial"/>
                <w:b/>
                <w:sz w:val="18"/>
                <w:szCs w:val="18"/>
                <w:lang w:eastAsia="en-US"/>
              </w:rPr>
              <w:t xml:space="preserve"> </w:t>
            </w:r>
            <w:r>
              <w:rPr>
                <w:rFonts w:ascii="Arial" w:eastAsiaTheme="minorHAnsi" w:hAnsi="Arial" w:cs="Arial"/>
                <w:b/>
                <w:sz w:val="18"/>
                <w:szCs w:val="18"/>
                <w:lang w:eastAsia="en-US"/>
              </w:rPr>
              <w:t>à ….. articles</w:t>
            </w:r>
          </w:p>
        </w:tc>
        <w:tc>
          <w:tcPr>
            <w:tcW w:w="2521" w:type="dxa"/>
            <w:vAlign w:val="center"/>
          </w:tcPr>
          <w:p w14:paraId="76F23CC9" w14:textId="77777777" w:rsidR="00235570" w:rsidRPr="00491627" w:rsidRDefault="00235570" w:rsidP="00CD4BCE">
            <w:pPr>
              <w:suppressAutoHyphens w:val="0"/>
              <w:jc w:val="center"/>
              <w:rPr>
                <w:rFonts w:ascii="Arial" w:eastAsiaTheme="minorHAnsi" w:hAnsi="Arial" w:cs="Arial"/>
                <w:b/>
                <w:sz w:val="18"/>
                <w:szCs w:val="18"/>
                <w:lang w:eastAsia="en-US"/>
              </w:rPr>
            </w:pPr>
          </w:p>
        </w:tc>
        <w:tc>
          <w:tcPr>
            <w:tcW w:w="2552" w:type="dxa"/>
            <w:vAlign w:val="center"/>
          </w:tcPr>
          <w:p w14:paraId="653DC033" w14:textId="77777777" w:rsidR="00235570" w:rsidRPr="00491627" w:rsidRDefault="00235570" w:rsidP="00CD4BCE">
            <w:pPr>
              <w:suppressAutoHyphens w:val="0"/>
              <w:jc w:val="center"/>
              <w:rPr>
                <w:rFonts w:ascii="Arial" w:eastAsiaTheme="minorHAnsi" w:hAnsi="Arial" w:cs="Arial"/>
                <w:b/>
                <w:sz w:val="18"/>
                <w:szCs w:val="18"/>
                <w:lang w:eastAsia="en-US"/>
              </w:rPr>
            </w:pPr>
          </w:p>
        </w:tc>
      </w:tr>
      <w:tr w:rsidR="00235570" w:rsidRPr="00491627" w14:paraId="631244A7" w14:textId="77777777" w:rsidTr="00235570">
        <w:trPr>
          <w:trHeight w:val="584"/>
          <w:jc w:val="center"/>
        </w:trPr>
        <w:tc>
          <w:tcPr>
            <w:tcW w:w="3433" w:type="dxa"/>
            <w:tcBorders>
              <w:top w:val="single" w:sz="4" w:space="0" w:color="auto"/>
              <w:bottom w:val="single" w:sz="4" w:space="0" w:color="auto"/>
            </w:tcBorders>
            <w:vAlign w:val="center"/>
          </w:tcPr>
          <w:p w14:paraId="69681E38" w14:textId="77777777" w:rsidR="00B57B4C" w:rsidRPr="00491627" w:rsidRDefault="00B57B4C" w:rsidP="00B57B4C">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Pour une commande de …..</w:t>
            </w:r>
          </w:p>
          <w:p w14:paraId="756B8688" w14:textId="5A5C4453" w:rsidR="00235570" w:rsidRDefault="00B57B4C" w:rsidP="00B57B4C">
            <w:pPr>
              <w:suppressAutoHyphens w:val="0"/>
              <w:jc w:val="center"/>
              <w:rPr>
                <w:rFonts w:ascii="Arial" w:eastAsiaTheme="minorHAnsi" w:hAnsi="Arial" w:cs="Arial"/>
                <w:b/>
                <w:sz w:val="18"/>
                <w:szCs w:val="18"/>
                <w:lang w:eastAsia="en-US"/>
              </w:rPr>
            </w:pPr>
            <w:r w:rsidRPr="00491627">
              <w:rPr>
                <w:rFonts w:ascii="Arial" w:eastAsiaTheme="minorHAnsi" w:hAnsi="Arial" w:cs="Arial"/>
                <w:b/>
                <w:sz w:val="18"/>
                <w:szCs w:val="18"/>
                <w:lang w:eastAsia="en-US"/>
              </w:rPr>
              <w:t xml:space="preserve"> </w:t>
            </w:r>
            <w:r>
              <w:rPr>
                <w:rFonts w:ascii="Arial" w:eastAsiaTheme="minorHAnsi" w:hAnsi="Arial" w:cs="Arial"/>
                <w:b/>
                <w:sz w:val="18"/>
                <w:szCs w:val="18"/>
                <w:lang w:eastAsia="en-US"/>
              </w:rPr>
              <w:t>à ….. articles</w:t>
            </w:r>
          </w:p>
        </w:tc>
        <w:tc>
          <w:tcPr>
            <w:tcW w:w="2521" w:type="dxa"/>
            <w:vAlign w:val="center"/>
          </w:tcPr>
          <w:p w14:paraId="3914FF0D" w14:textId="77777777" w:rsidR="00235570" w:rsidRPr="00491627" w:rsidRDefault="00235570" w:rsidP="00CD4BCE">
            <w:pPr>
              <w:suppressAutoHyphens w:val="0"/>
              <w:jc w:val="center"/>
              <w:rPr>
                <w:rFonts w:ascii="Arial" w:eastAsiaTheme="minorHAnsi" w:hAnsi="Arial" w:cs="Arial"/>
                <w:b/>
                <w:sz w:val="18"/>
                <w:szCs w:val="18"/>
                <w:lang w:eastAsia="en-US"/>
              </w:rPr>
            </w:pPr>
          </w:p>
        </w:tc>
        <w:tc>
          <w:tcPr>
            <w:tcW w:w="2552" w:type="dxa"/>
            <w:vAlign w:val="center"/>
          </w:tcPr>
          <w:p w14:paraId="190800C5" w14:textId="77777777" w:rsidR="00235570" w:rsidRPr="00491627" w:rsidRDefault="00235570" w:rsidP="00CD4BCE">
            <w:pPr>
              <w:suppressAutoHyphens w:val="0"/>
              <w:jc w:val="center"/>
              <w:rPr>
                <w:rFonts w:ascii="Arial" w:eastAsiaTheme="minorHAnsi" w:hAnsi="Arial" w:cs="Arial"/>
                <w:b/>
                <w:sz w:val="18"/>
                <w:szCs w:val="18"/>
                <w:lang w:eastAsia="en-US"/>
              </w:rPr>
            </w:pPr>
          </w:p>
        </w:tc>
      </w:tr>
      <w:tr w:rsidR="00235570" w:rsidRPr="00491627" w14:paraId="5506F363" w14:textId="77777777" w:rsidTr="00235570">
        <w:trPr>
          <w:trHeight w:val="584"/>
          <w:jc w:val="center"/>
        </w:trPr>
        <w:tc>
          <w:tcPr>
            <w:tcW w:w="3433" w:type="dxa"/>
            <w:tcBorders>
              <w:top w:val="single" w:sz="4" w:space="0" w:color="auto"/>
              <w:bottom w:val="single" w:sz="4" w:space="0" w:color="auto"/>
            </w:tcBorders>
            <w:vAlign w:val="center"/>
          </w:tcPr>
          <w:p w14:paraId="2502607C" w14:textId="77777777" w:rsidR="00B57B4C" w:rsidRPr="00491627" w:rsidRDefault="00B57B4C" w:rsidP="00B57B4C">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Pour une commande de …..</w:t>
            </w:r>
          </w:p>
          <w:p w14:paraId="1E179291" w14:textId="673C285F" w:rsidR="00235570" w:rsidRDefault="00B57B4C" w:rsidP="00B57B4C">
            <w:pPr>
              <w:suppressAutoHyphens w:val="0"/>
              <w:jc w:val="center"/>
              <w:rPr>
                <w:rFonts w:ascii="Arial" w:eastAsiaTheme="minorHAnsi" w:hAnsi="Arial" w:cs="Arial"/>
                <w:b/>
                <w:sz w:val="18"/>
                <w:szCs w:val="18"/>
                <w:lang w:eastAsia="en-US"/>
              </w:rPr>
            </w:pPr>
            <w:r w:rsidRPr="00491627">
              <w:rPr>
                <w:rFonts w:ascii="Arial" w:eastAsiaTheme="minorHAnsi" w:hAnsi="Arial" w:cs="Arial"/>
                <w:b/>
                <w:sz w:val="18"/>
                <w:szCs w:val="18"/>
                <w:lang w:eastAsia="en-US"/>
              </w:rPr>
              <w:t xml:space="preserve"> </w:t>
            </w:r>
            <w:r>
              <w:rPr>
                <w:rFonts w:ascii="Arial" w:eastAsiaTheme="minorHAnsi" w:hAnsi="Arial" w:cs="Arial"/>
                <w:b/>
                <w:sz w:val="18"/>
                <w:szCs w:val="18"/>
                <w:lang w:eastAsia="en-US"/>
              </w:rPr>
              <w:t>à ….. articles</w:t>
            </w:r>
          </w:p>
        </w:tc>
        <w:tc>
          <w:tcPr>
            <w:tcW w:w="2521" w:type="dxa"/>
            <w:vAlign w:val="center"/>
          </w:tcPr>
          <w:p w14:paraId="095E803F" w14:textId="77777777" w:rsidR="00235570" w:rsidRPr="00491627" w:rsidRDefault="00235570" w:rsidP="00CD4BCE">
            <w:pPr>
              <w:suppressAutoHyphens w:val="0"/>
              <w:jc w:val="center"/>
              <w:rPr>
                <w:rFonts w:ascii="Arial" w:eastAsiaTheme="minorHAnsi" w:hAnsi="Arial" w:cs="Arial"/>
                <w:b/>
                <w:sz w:val="18"/>
                <w:szCs w:val="18"/>
                <w:lang w:eastAsia="en-US"/>
              </w:rPr>
            </w:pPr>
          </w:p>
        </w:tc>
        <w:tc>
          <w:tcPr>
            <w:tcW w:w="2552" w:type="dxa"/>
            <w:vAlign w:val="center"/>
          </w:tcPr>
          <w:p w14:paraId="133AE244" w14:textId="77777777" w:rsidR="00235570" w:rsidRPr="00491627" w:rsidRDefault="00235570" w:rsidP="00CD4BCE">
            <w:pPr>
              <w:suppressAutoHyphens w:val="0"/>
              <w:jc w:val="center"/>
              <w:rPr>
                <w:rFonts w:ascii="Arial" w:eastAsiaTheme="minorHAnsi" w:hAnsi="Arial" w:cs="Arial"/>
                <w:b/>
                <w:sz w:val="18"/>
                <w:szCs w:val="18"/>
                <w:lang w:eastAsia="en-US"/>
              </w:rPr>
            </w:pPr>
          </w:p>
        </w:tc>
      </w:tr>
      <w:tr w:rsidR="00235570" w:rsidRPr="00491627" w14:paraId="3821F454" w14:textId="77777777" w:rsidTr="00235570">
        <w:trPr>
          <w:trHeight w:val="584"/>
          <w:jc w:val="center"/>
        </w:trPr>
        <w:tc>
          <w:tcPr>
            <w:tcW w:w="3433" w:type="dxa"/>
            <w:tcBorders>
              <w:top w:val="single" w:sz="4" w:space="0" w:color="auto"/>
              <w:bottom w:val="single" w:sz="4" w:space="0" w:color="auto"/>
            </w:tcBorders>
            <w:vAlign w:val="center"/>
          </w:tcPr>
          <w:p w14:paraId="5BDABCD8" w14:textId="77777777" w:rsidR="00B57B4C" w:rsidRPr="00491627" w:rsidRDefault="00B57B4C" w:rsidP="00B57B4C">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Pour une commande de …..</w:t>
            </w:r>
          </w:p>
          <w:p w14:paraId="44B084BC" w14:textId="718B989C" w:rsidR="00235570" w:rsidRDefault="00B57B4C" w:rsidP="00B57B4C">
            <w:pPr>
              <w:suppressAutoHyphens w:val="0"/>
              <w:jc w:val="center"/>
              <w:rPr>
                <w:rFonts w:ascii="Arial" w:eastAsiaTheme="minorHAnsi" w:hAnsi="Arial" w:cs="Arial"/>
                <w:b/>
                <w:sz w:val="18"/>
                <w:szCs w:val="18"/>
                <w:lang w:eastAsia="en-US"/>
              </w:rPr>
            </w:pPr>
            <w:r w:rsidRPr="00491627">
              <w:rPr>
                <w:rFonts w:ascii="Arial" w:eastAsiaTheme="minorHAnsi" w:hAnsi="Arial" w:cs="Arial"/>
                <w:b/>
                <w:sz w:val="18"/>
                <w:szCs w:val="18"/>
                <w:lang w:eastAsia="en-US"/>
              </w:rPr>
              <w:t xml:space="preserve"> </w:t>
            </w:r>
            <w:r>
              <w:rPr>
                <w:rFonts w:ascii="Arial" w:eastAsiaTheme="minorHAnsi" w:hAnsi="Arial" w:cs="Arial"/>
                <w:b/>
                <w:sz w:val="18"/>
                <w:szCs w:val="18"/>
                <w:lang w:eastAsia="en-US"/>
              </w:rPr>
              <w:t>à ….. articles</w:t>
            </w:r>
          </w:p>
        </w:tc>
        <w:tc>
          <w:tcPr>
            <w:tcW w:w="2521" w:type="dxa"/>
            <w:vAlign w:val="center"/>
          </w:tcPr>
          <w:p w14:paraId="42E1054D" w14:textId="77777777" w:rsidR="00235570" w:rsidRPr="00491627" w:rsidRDefault="00235570" w:rsidP="00CD4BCE">
            <w:pPr>
              <w:suppressAutoHyphens w:val="0"/>
              <w:jc w:val="center"/>
              <w:rPr>
                <w:rFonts w:ascii="Arial" w:eastAsiaTheme="minorHAnsi" w:hAnsi="Arial" w:cs="Arial"/>
                <w:b/>
                <w:sz w:val="18"/>
                <w:szCs w:val="18"/>
                <w:lang w:eastAsia="en-US"/>
              </w:rPr>
            </w:pPr>
          </w:p>
        </w:tc>
        <w:tc>
          <w:tcPr>
            <w:tcW w:w="2552" w:type="dxa"/>
            <w:vAlign w:val="center"/>
          </w:tcPr>
          <w:p w14:paraId="22412480" w14:textId="77777777" w:rsidR="00235570" w:rsidRPr="00491627" w:rsidRDefault="00235570" w:rsidP="00CD4BCE">
            <w:pPr>
              <w:suppressAutoHyphens w:val="0"/>
              <w:jc w:val="center"/>
              <w:rPr>
                <w:rFonts w:ascii="Arial" w:eastAsiaTheme="minorHAnsi" w:hAnsi="Arial" w:cs="Arial"/>
                <w:b/>
                <w:sz w:val="18"/>
                <w:szCs w:val="18"/>
                <w:lang w:eastAsia="en-US"/>
              </w:rPr>
            </w:pPr>
          </w:p>
        </w:tc>
      </w:tr>
      <w:tr w:rsidR="00235570" w:rsidRPr="00491627" w14:paraId="4D39905F" w14:textId="77777777" w:rsidTr="00235570">
        <w:trPr>
          <w:trHeight w:val="584"/>
          <w:jc w:val="center"/>
        </w:trPr>
        <w:tc>
          <w:tcPr>
            <w:tcW w:w="3433" w:type="dxa"/>
            <w:tcBorders>
              <w:top w:val="single" w:sz="4" w:space="0" w:color="auto"/>
              <w:bottom w:val="single" w:sz="4" w:space="0" w:color="auto"/>
            </w:tcBorders>
            <w:vAlign w:val="center"/>
          </w:tcPr>
          <w:p w14:paraId="7064A08D" w14:textId="77777777" w:rsidR="00B57B4C" w:rsidRPr="00491627" w:rsidRDefault="00B57B4C" w:rsidP="00B57B4C">
            <w:pPr>
              <w:suppressAutoHyphens w:val="0"/>
              <w:jc w:val="center"/>
              <w:rPr>
                <w:rFonts w:ascii="Arial" w:eastAsiaTheme="minorHAnsi" w:hAnsi="Arial" w:cs="Arial"/>
                <w:b/>
                <w:sz w:val="18"/>
                <w:szCs w:val="18"/>
                <w:lang w:eastAsia="en-US"/>
              </w:rPr>
            </w:pPr>
            <w:r>
              <w:rPr>
                <w:rFonts w:ascii="Arial" w:eastAsiaTheme="minorHAnsi" w:hAnsi="Arial" w:cs="Arial"/>
                <w:b/>
                <w:sz w:val="18"/>
                <w:szCs w:val="18"/>
                <w:lang w:eastAsia="en-US"/>
              </w:rPr>
              <w:t>Pour une commande de …..</w:t>
            </w:r>
          </w:p>
          <w:p w14:paraId="631A4D4A" w14:textId="7A1A1166" w:rsidR="00235570" w:rsidRPr="00491627" w:rsidRDefault="00B57B4C" w:rsidP="00B57B4C">
            <w:pPr>
              <w:suppressAutoHyphens w:val="0"/>
              <w:jc w:val="center"/>
              <w:rPr>
                <w:rFonts w:ascii="Arial" w:eastAsiaTheme="minorHAnsi" w:hAnsi="Arial" w:cs="Arial"/>
                <w:b/>
                <w:sz w:val="18"/>
                <w:szCs w:val="18"/>
                <w:lang w:eastAsia="en-US"/>
              </w:rPr>
            </w:pPr>
            <w:r w:rsidRPr="00491627">
              <w:rPr>
                <w:rFonts w:ascii="Arial" w:eastAsiaTheme="minorHAnsi" w:hAnsi="Arial" w:cs="Arial"/>
                <w:b/>
                <w:sz w:val="18"/>
                <w:szCs w:val="18"/>
                <w:lang w:eastAsia="en-US"/>
              </w:rPr>
              <w:t xml:space="preserve"> </w:t>
            </w:r>
            <w:r>
              <w:rPr>
                <w:rFonts w:ascii="Arial" w:eastAsiaTheme="minorHAnsi" w:hAnsi="Arial" w:cs="Arial"/>
                <w:b/>
                <w:sz w:val="18"/>
                <w:szCs w:val="18"/>
                <w:lang w:eastAsia="en-US"/>
              </w:rPr>
              <w:t>à 4 000 articles</w:t>
            </w:r>
            <w:r w:rsidR="00670E58">
              <w:rPr>
                <w:rFonts w:ascii="Arial" w:eastAsiaTheme="minorHAnsi" w:hAnsi="Arial" w:cs="Arial"/>
                <w:b/>
                <w:sz w:val="18"/>
                <w:szCs w:val="18"/>
                <w:lang w:eastAsia="en-US"/>
              </w:rPr>
              <w:t xml:space="preserve"> *</w:t>
            </w:r>
          </w:p>
        </w:tc>
        <w:tc>
          <w:tcPr>
            <w:tcW w:w="2521" w:type="dxa"/>
            <w:vAlign w:val="center"/>
          </w:tcPr>
          <w:p w14:paraId="0313ED3F" w14:textId="77777777" w:rsidR="00235570" w:rsidRPr="00491627" w:rsidRDefault="00235570" w:rsidP="00CD4BCE">
            <w:pPr>
              <w:suppressAutoHyphens w:val="0"/>
              <w:jc w:val="center"/>
              <w:rPr>
                <w:rFonts w:ascii="Arial" w:eastAsiaTheme="minorHAnsi" w:hAnsi="Arial" w:cs="Arial"/>
                <w:b/>
                <w:sz w:val="18"/>
                <w:szCs w:val="18"/>
                <w:lang w:eastAsia="en-US"/>
              </w:rPr>
            </w:pPr>
          </w:p>
        </w:tc>
        <w:tc>
          <w:tcPr>
            <w:tcW w:w="2552" w:type="dxa"/>
            <w:vAlign w:val="center"/>
          </w:tcPr>
          <w:p w14:paraId="5EA724BF" w14:textId="77777777" w:rsidR="00235570" w:rsidRPr="00491627" w:rsidRDefault="00235570" w:rsidP="00CD4BCE">
            <w:pPr>
              <w:suppressAutoHyphens w:val="0"/>
              <w:jc w:val="center"/>
              <w:rPr>
                <w:rFonts w:ascii="Arial" w:eastAsiaTheme="minorHAnsi" w:hAnsi="Arial" w:cs="Arial"/>
                <w:b/>
                <w:sz w:val="18"/>
                <w:szCs w:val="18"/>
                <w:lang w:eastAsia="en-US"/>
              </w:rPr>
            </w:pPr>
          </w:p>
        </w:tc>
      </w:tr>
      <w:tr w:rsidR="00B57B4C" w:rsidRPr="00491627" w14:paraId="3ABA48E5" w14:textId="77777777" w:rsidTr="00B57B4C">
        <w:trPr>
          <w:trHeight w:val="584"/>
          <w:jc w:val="center"/>
        </w:trPr>
        <w:tc>
          <w:tcPr>
            <w:tcW w:w="8506" w:type="dxa"/>
            <w:gridSpan w:val="3"/>
            <w:tcBorders>
              <w:top w:val="single" w:sz="4" w:space="0" w:color="auto"/>
              <w:bottom w:val="single" w:sz="4" w:space="0" w:color="auto"/>
            </w:tcBorders>
            <w:vAlign w:val="center"/>
          </w:tcPr>
          <w:p w14:paraId="4466E70A" w14:textId="1FA3EDF4" w:rsidR="00B57B4C" w:rsidRPr="00491627" w:rsidRDefault="00B57B4C" w:rsidP="00B57B4C">
            <w:pPr>
              <w:suppressAutoHyphens w:val="0"/>
              <w:rPr>
                <w:rFonts w:ascii="Arial" w:eastAsiaTheme="minorHAnsi" w:hAnsi="Arial" w:cs="Arial"/>
                <w:b/>
                <w:sz w:val="18"/>
                <w:szCs w:val="18"/>
                <w:lang w:eastAsia="en-US"/>
              </w:rPr>
            </w:pPr>
            <w:r>
              <w:rPr>
                <w:rFonts w:ascii="Arial" w:eastAsiaTheme="minorHAnsi" w:hAnsi="Arial" w:cs="Arial"/>
                <w:b/>
                <w:sz w:val="18"/>
                <w:szCs w:val="18"/>
                <w:lang w:eastAsia="en-US"/>
              </w:rPr>
              <w:t>Pour les commandes supérieures à 4 000 articles, les délais seront négociés avec le CIEC</w:t>
            </w:r>
          </w:p>
        </w:tc>
      </w:tr>
    </w:tbl>
    <w:p w14:paraId="7072519E" w14:textId="77CF4004" w:rsidR="002F323C" w:rsidRDefault="002F323C" w:rsidP="003008AE">
      <w:pPr>
        <w:spacing w:line="276" w:lineRule="auto"/>
        <w:rPr>
          <w:rFonts w:ascii="Arial" w:hAnsi="Arial" w:cs="Arial"/>
        </w:rPr>
      </w:pPr>
    </w:p>
    <w:p w14:paraId="6933CD94" w14:textId="0A1B5E4E" w:rsidR="00236126" w:rsidRDefault="00236126" w:rsidP="00236126">
      <w:pPr>
        <w:spacing w:line="276" w:lineRule="auto"/>
        <w:rPr>
          <w:rFonts w:ascii="Arial" w:hAnsi="Arial" w:cs="Arial"/>
          <w:b/>
          <w:bCs/>
          <w:color w:val="FF0000"/>
        </w:rPr>
      </w:pPr>
      <w:r w:rsidRPr="00A74F16">
        <w:rPr>
          <w:rFonts w:ascii="Arial" w:hAnsi="Arial" w:cs="Arial"/>
          <w:b/>
          <w:bCs/>
          <w:color w:val="FF0000"/>
        </w:rPr>
        <w:t xml:space="preserve">* Dans la limite de </w:t>
      </w:r>
      <w:r w:rsidR="00775167">
        <w:rPr>
          <w:rFonts w:ascii="Arial" w:hAnsi="Arial" w:cs="Arial"/>
          <w:b/>
          <w:bCs/>
          <w:color w:val="FF0000"/>
        </w:rPr>
        <w:t>300</w:t>
      </w:r>
      <w:r w:rsidRPr="00A74F16">
        <w:rPr>
          <w:rFonts w:ascii="Arial" w:hAnsi="Arial" w:cs="Arial"/>
          <w:b/>
          <w:bCs/>
          <w:color w:val="FF0000"/>
        </w:rPr>
        <w:t xml:space="preserve"> jours calendaires pour une commande de </w:t>
      </w:r>
      <w:r w:rsidR="00670E58">
        <w:rPr>
          <w:rFonts w:ascii="Arial" w:hAnsi="Arial" w:cs="Arial"/>
          <w:b/>
          <w:bCs/>
          <w:color w:val="FF0000"/>
        </w:rPr>
        <w:t>4 000</w:t>
      </w:r>
      <w:r>
        <w:rPr>
          <w:rFonts w:ascii="Arial" w:hAnsi="Arial" w:cs="Arial"/>
          <w:b/>
          <w:bCs/>
          <w:color w:val="FF0000"/>
        </w:rPr>
        <w:t xml:space="preserve"> articles (tous </w:t>
      </w:r>
      <w:r w:rsidR="00670E58">
        <w:rPr>
          <w:rFonts w:ascii="Arial" w:hAnsi="Arial" w:cs="Arial"/>
          <w:b/>
          <w:bCs/>
          <w:color w:val="FF0000"/>
        </w:rPr>
        <w:t>articles</w:t>
      </w:r>
      <w:r>
        <w:rPr>
          <w:rFonts w:ascii="Arial" w:hAnsi="Arial" w:cs="Arial"/>
          <w:b/>
          <w:bCs/>
          <w:color w:val="FF0000"/>
        </w:rPr>
        <w:t xml:space="preserve"> confondus)</w:t>
      </w:r>
      <w:r w:rsidRPr="00A74F16">
        <w:rPr>
          <w:rFonts w:ascii="Arial" w:hAnsi="Arial" w:cs="Arial"/>
          <w:b/>
          <w:bCs/>
          <w:color w:val="FF0000"/>
        </w:rPr>
        <w:t>.</w:t>
      </w:r>
    </w:p>
    <w:p w14:paraId="39DCD67F" w14:textId="083BEB45" w:rsidR="006669B4" w:rsidRDefault="006669B4">
      <w:pPr>
        <w:suppressAutoHyphens w:val="0"/>
        <w:rPr>
          <w:rFonts w:ascii="Arial" w:hAnsi="Arial" w:cs="Arial"/>
          <w:lang w:eastAsia="fr-FR"/>
        </w:rPr>
      </w:pPr>
      <w:r>
        <w:rPr>
          <w:rFonts w:ascii="Arial" w:hAnsi="Arial" w:cs="Arial"/>
          <w:lang w:eastAsia="fr-FR"/>
        </w:rPr>
        <w:br w:type="page"/>
      </w:r>
      <w:bookmarkStart w:id="0" w:name="_GoBack"/>
      <w:bookmarkEnd w:id="0"/>
    </w:p>
    <w:p w14:paraId="7DBD7E4B" w14:textId="77777777" w:rsidR="00CD4D56" w:rsidRPr="004D7590" w:rsidRDefault="00CD4D56" w:rsidP="003008AE">
      <w:pPr>
        <w:suppressAutoHyphens w:val="0"/>
        <w:spacing w:line="276" w:lineRule="auto"/>
        <w:jc w:val="both"/>
        <w:rPr>
          <w:rFonts w:ascii="Arial" w:hAnsi="Arial" w:cs="Arial"/>
          <w:lang w:eastAsia="fr-FR"/>
        </w:rPr>
      </w:pPr>
    </w:p>
    <w:p w14:paraId="681D98C8" w14:textId="77777777" w:rsidR="0092505F" w:rsidRPr="00DE4F5A" w:rsidRDefault="00D9418A" w:rsidP="003008AE">
      <w:pPr>
        <w:tabs>
          <w:tab w:val="left" w:pos="851"/>
          <w:tab w:val="left" w:pos="6237"/>
        </w:tabs>
        <w:spacing w:line="276" w:lineRule="auto"/>
        <w:rPr>
          <w:rFonts w:ascii="Arial" w:hAnsi="Arial" w:cs="Arial"/>
          <w:b/>
          <w:iCs/>
          <w:sz w:val="22"/>
          <w:szCs w:val="22"/>
        </w:rPr>
      </w:pPr>
      <w:r w:rsidRPr="00DE4F5A">
        <w:rPr>
          <w:rFonts w:ascii="Arial" w:hAnsi="Arial" w:cs="Arial"/>
          <w:b/>
          <w:sz w:val="22"/>
          <w:szCs w:val="22"/>
        </w:rPr>
        <w:t xml:space="preserve">B2 - </w:t>
      </w:r>
      <w:r w:rsidR="0092505F" w:rsidRPr="00DE4F5A">
        <w:rPr>
          <w:rFonts w:ascii="Arial" w:hAnsi="Arial" w:cs="Arial"/>
          <w:b/>
          <w:sz w:val="22"/>
          <w:szCs w:val="22"/>
        </w:rPr>
        <w:t>Nature du groupement et, en cas de groupement conjoint,</w:t>
      </w:r>
      <w:r w:rsidR="0092505F" w:rsidRPr="00DE4F5A" w:rsidDel="0021797C">
        <w:rPr>
          <w:rFonts w:ascii="Arial" w:hAnsi="Arial" w:cs="Arial"/>
          <w:b/>
          <w:sz w:val="22"/>
          <w:szCs w:val="22"/>
        </w:rPr>
        <w:t xml:space="preserve"> </w:t>
      </w:r>
      <w:r w:rsidR="0092505F" w:rsidRPr="00DE4F5A">
        <w:rPr>
          <w:rFonts w:ascii="Arial" w:hAnsi="Arial" w:cs="Arial"/>
          <w:b/>
          <w:sz w:val="22"/>
          <w:szCs w:val="22"/>
        </w:rPr>
        <w:t>répartition des prestations</w:t>
      </w:r>
      <w:r w:rsidR="0092505F" w:rsidRPr="00DE4F5A">
        <w:rPr>
          <w:rFonts w:ascii="Arial" w:hAnsi="Arial" w:cs="Arial"/>
          <w:b/>
          <w:iCs/>
          <w:sz w:val="22"/>
          <w:szCs w:val="22"/>
        </w:rPr>
        <w:t> :</w:t>
      </w:r>
    </w:p>
    <w:p w14:paraId="527B17E8" w14:textId="77777777" w:rsidR="0092505F" w:rsidRPr="00DE4F5A" w:rsidRDefault="0092505F" w:rsidP="003008AE">
      <w:pPr>
        <w:pStyle w:val="fcase1ertab"/>
        <w:tabs>
          <w:tab w:val="left" w:pos="851"/>
        </w:tabs>
        <w:spacing w:line="276" w:lineRule="auto"/>
        <w:rPr>
          <w:rFonts w:ascii="Arial" w:hAnsi="Arial" w:cs="Arial"/>
          <w:sz w:val="16"/>
          <w:szCs w:val="16"/>
        </w:rPr>
      </w:pPr>
      <w:r w:rsidRPr="00DE4F5A">
        <w:rPr>
          <w:rFonts w:ascii="Arial" w:hAnsi="Arial" w:cs="Arial"/>
          <w:i/>
          <w:iCs/>
          <w:sz w:val="16"/>
          <w:szCs w:val="16"/>
        </w:rPr>
        <w:t>(en cas de groupement d’opérateurs économiques.)</w:t>
      </w:r>
    </w:p>
    <w:p w14:paraId="575104A8" w14:textId="77777777" w:rsidR="0092505F" w:rsidRPr="006669B4" w:rsidRDefault="0092505F" w:rsidP="003008AE">
      <w:pPr>
        <w:pStyle w:val="fcase1ertab"/>
        <w:tabs>
          <w:tab w:val="left" w:pos="851"/>
        </w:tabs>
        <w:spacing w:before="120" w:line="276" w:lineRule="auto"/>
        <w:ind w:left="0" w:firstLine="0"/>
        <w:rPr>
          <w:rFonts w:ascii="Arial" w:hAnsi="Arial" w:cs="Arial"/>
        </w:rPr>
      </w:pPr>
      <w:r w:rsidRPr="006669B4">
        <w:rPr>
          <w:rFonts w:ascii="Arial" w:hAnsi="Arial" w:cs="Arial"/>
        </w:rPr>
        <w:t>Pour l’exécution de l’accord-cadre, le groupement d’opérateurs économiques est :</w:t>
      </w:r>
    </w:p>
    <w:p w14:paraId="5A2C9804" w14:textId="77777777" w:rsidR="0092505F" w:rsidRPr="00DE4F5A" w:rsidRDefault="0092505F" w:rsidP="003008AE">
      <w:pPr>
        <w:pStyle w:val="fcase1ertab"/>
        <w:tabs>
          <w:tab w:val="left" w:pos="851"/>
        </w:tabs>
        <w:spacing w:line="276" w:lineRule="auto"/>
        <w:rPr>
          <w:rFonts w:ascii="Arial" w:hAnsi="Arial" w:cs="Arial"/>
          <w:sz w:val="16"/>
          <w:szCs w:val="16"/>
        </w:rPr>
      </w:pPr>
      <w:r w:rsidRPr="00DE4F5A">
        <w:rPr>
          <w:rFonts w:ascii="Arial" w:hAnsi="Arial" w:cs="Arial"/>
          <w:i/>
          <w:iCs/>
          <w:sz w:val="16"/>
          <w:szCs w:val="16"/>
        </w:rPr>
        <w:t>(Cocher la case correspondante.)</w:t>
      </w:r>
    </w:p>
    <w:p w14:paraId="7BD0BC5F" w14:textId="77777777" w:rsidR="0092505F" w:rsidRPr="00DE4F5A" w:rsidRDefault="0092505F" w:rsidP="003008AE">
      <w:pPr>
        <w:pStyle w:val="fcase1ertab"/>
        <w:tabs>
          <w:tab w:val="clear" w:pos="426"/>
          <w:tab w:val="left" w:pos="851"/>
        </w:tabs>
        <w:spacing w:before="120" w:line="276" w:lineRule="auto"/>
        <w:ind w:left="0" w:firstLine="851"/>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93E61">
        <w:rPr>
          <w:rFonts w:ascii="Arial" w:hAnsi="Arial" w:cs="Arial"/>
        </w:rPr>
      </w:r>
      <w:r w:rsidR="00393E61">
        <w:rPr>
          <w:rFonts w:ascii="Arial" w:hAnsi="Arial" w:cs="Arial"/>
        </w:rPr>
        <w:fldChar w:fldCharType="separate"/>
      </w:r>
      <w:r w:rsidRPr="00DE4F5A">
        <w:rPr>
          <w:rFonts w:ascii="Arial" w:hAnsi="Arial" w:cs="Arial"/>
        </w:rPr>
        <w:fldChar w:fldCharType="end"/>
      </w:r>
      <w:r w:rsidRPr="00DE4F5A">
        <w:rPr>
          <w:rFonts w:ascii="Arial" w:hAnsi="Arial" w:cs="Arial"/>
          <w:i/>
          <w:iCs/>
        </w:rPr>
        <w:t xml:space="preserve"> </w:t>
      </w:r>
      <w:r w:rsidRPr="00DE4F5A">
        <w:rPr>
          <w:rFonts w:ascii="Arial" w:hAnsi="Arial" w:cs="Arial"/>
        </w:rPr>
        <w:t>conjoint</w:t>
      </w:r>
      <w:r w:rsidRPr="00DE4F5A">
        <w:rPr>
          <w:rFonts w:ascii="Arial" w:hAnsi="Arial" w:cs="Arial"/>
        </w:rPr>
        <w:tab/>
      </w:r>
      <w:r w:rsidRPr="00DE4F5A">
        <w:rPr>
          <w:rFonts w:ascii="Arial" w:hAnsi="Arial" w:cs="Arial"/>
        </w:rPr>
        <w:tab/>
        <w:t>OU</w:t>
      </w:r>
      <w:r w:rsidRPr="00DE4F5A">
        <w:rPr>
          <w:rFonts w:ascii="Arial" w:hAnsi="Arial" w:cs="Arial"/>
        </w:rPr>
        <w:tab/>
      </w:r>
      <w:r w:rsidRPr="00DE4F5A">
        <w:rPr>
          <w:rFonts w:ascii="Arial" w:hAnsi="Arial" w:cs="Arial"/>
        </w:rPr>
        <w:tab/>
      </w: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93E61">
        <w:rPr>
          <w:rFonts w:ascii="Arial" w:hAnsi="Arial" w:cs="Arial"/>
        </w:rPr>
      </w:r>
      <w:r w:rsidR="00393E61">
        <w:rPr>
          <w:rFonts w:ascii="Arial" w:hAnsi="Arial" w:cs="Arial"/>
        </w:rPr>
        <w:fldChar w:fldCharType="separate"/>
      </w:r>
      <w:r w:rsidRPr="00DE4F5A">
        <w:rPr>
          <w:rFonts w:ascii="Arial" w:hAnsi="Arial" w:cs="Arial"/>
        </w:rPr>
        <w:fldChar w:fldCharType="end"/>
      </w:r>
      <w:r w:rsidRPr="00DE4F5A">
        <w:rPr>
          <w:rFonts w:ascii="Arial" w:hAnsi="Arial" w:cs="Arial"/>
          <w:iCs/>
        </w:rPr>
        <w:t xml:space="preserve"> </w:t>
      </w:r>
      <w:r w:rsidRPr="00DE4F5A">
        <w:rPr>
          <w:rFonts w:ascii="Arial" w:hAnsi="Arial" w:cs="Arial"/>
        </w:rPr>
        <w:t>solidaire</w:t>
      </w:r>
    </w:p>
    <w:p w14:paraId="11D7906F" w14:textId="77777777" w:rsidR="00E366ED" w:rsidRPr="00DE4F5A" w:rsidRDefault="00E366ED" w:rsidP="003008AE">
      <w:pPr>
        <w:spacing w:before="240" w:line="276" w:lineRule="auto"/>
        <w:ind w:left="-142"/>
        <w:jc w:val="both"/>
        <w:rPr>
          <w:rFonts w:ascii="Arial" w:hAnsi="Arial" w:cs="Arial"/>
          <w:b/>
          <w:bCs/>
          <w:sz w:val="16"/>
          <w:szCs w:val="16"/>
        </w:rPr>
      </w:pPr>
      <w:r w:rsidRPr="00DE4F5A">
        <w:rPr>
          <w:rFonts w:ascii="Arial" w:hAnsi="Arial" w:cs="Arial"/>
          <w:i/>
          <w:iCs/>
          <w:sz w:val="16"/>
          <w:szCs w:val="16"/>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E366ED" w:rsidRPr="00DE4F5A" w14:paraId="3C148486" w14:textId="77777777" w:rsidTr="0092505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5CCB8FC" w14:textId="77777777" w:rsidR="00E366ED" w:rsidRPr="00DE4F5A" w:rsidRDefault="00E366ED" w:rsidP="003008AE">
            <w:pPr>
              <w:spacing w:line="276" w:lineRule="auto"/>
              <w:jc w:val="center"/>
              <w:rPr>
                <w:rFonts w:ascii="Arial" w:hAnsi="Arial" w:cs="Arial"/>
                <w:b/>
              </w:rPr>
            </w:pPr>
            <w:r w:rsidRPr="00DE4F5A">
              <w:rPr>
                <w:rFonts w:ascii="Arial" w:hAnsi="Arial" w:cs="Arial"/>
                <w:b/>
              </w:rPr>
              <w:t xml:space="preserve">Désignation des membres </w:t>
            </w:r>
          </w:p>
          <w:p w14:paraId="69E15A09" w14:textId="77777777" w:rsidR="00E366ED" w:rsidRPr="00DE4F5A" w:rsidRDefault="00E366ED" w:rsidP="003008AE">
            <w:pPr>
              <w:spacing w:line="276" w:lineRule="auto"/>
              <w:jc w:val="center"/>
              <w:rPr>
                <w:rFonts w:ascii="Arial" w:hAnsi="Arial" w:cs="Arial"/>
                <w:b/>
              </w:rPr>
            </w:pPr>
            <w:r w:rsidRPr="00DE4F5A">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47F7D8" w14:textId="77777777" w:rsidR="00E366ED" w:rsidRPr="00DE4F5A" w:rsidRDefault="00E366ED" w:rsidP="003008AE">
            <w:pPr>
              <w:pStyle w:val="Titre5"/>
              <w:tabs>
                <w:tab w:val="clear" w:pos="0"/>
              </w:tabs>
              <w:spacing w:line="276" w:lineRule="auto"/>
              <w:ind w:left="0"/>
              <w:jc w:val="center"/>
              <w:rPr>
                <w:b/>
                <w:i w:val="0"/>
                <w:sz w:val="20"/>
              </w:rPr>
            </w:pPr>
            <w:r w:rsidRPr="00DE4F5A">
              <w:rPr>
                <w:b/>
                <w:i w:val="0"/>
                <w:sz w:val="20"/>
              </w:rPr>
              <w:t>Prestations exécutées par les membres</w:t>
            </w:r>
          </w:p>
          <w:p w14:paraId="34FBD483" w14:textId="77777777" w:rsidR="00E366ED" w:rsidRPr="00DE4F5A" w:rsidRDefault="00E366ED" w:rsidP="003008AE">
            <w:pPr>
              <w:pStyle w:val="Titre5"/>
              <w:tabs>
                <w:tab w:val="clear" w:pos="0"/>
              </w:tabs>
              <w:spacing w:line="276" w:lineRule="auto"/>
              <w:ind w:left="0"/>
              <w:jc w:val="center"/>
              <w:rPr>
                <w:b/>
              </w:rPr>
            </w:pPr>
            <w:r w:rsidRPr="00DE4F5A">
              <w:rPr>
                <w:b/>
                <w:i w:val="0"/>
                <w:sz w:val="20"/>
              </w:rPr>
              <w:t>du groupement conjoint</w:t>
            </w:r>
          </w:p>
        </w:tc>
      </w:tr>
      <w:tr w:rsidR="00E366ED" w:rsidRPr="00DE4F5A" w14:paraId="3E1EE55F" w14:textId="77777777" w:rsidTr="0092505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A2CE7D6" w14:textId="77777777" w:rsidR="00E366ED" w:rsidRPr="00DE4F5A" w:rsidRDefault="00E366ED" w:rsidP="003008AE">
            <w:pPr>
              <w:snapToGrid w:val="0"/>
              <w:spacing w:line="276" w:lineRule="auto"/>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7C6F0CF" w14:textId="77777777" w:rsidR="00E366ED" w:rsidRPr="00DE4F5A" w:rsidRDefault="00E366ED" w:rsidP="003008AE">
            <w:pPr>
              <w:spacing w:line="276" w:lineRule="auto"/>
              <w:jc w:val="center"/>
              <w:rPr>
                <w:rFonts w:ascii="Arial" w:hAnsi="Arial" w:cs="Arial"/>
                <w:b/>
              </w:rPr>
            </w:pPr>
            <w:r w:rsidRPr="00DE4F5A">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10F69D" w14:textId="77777777" w:rsidR="00E366ED" w:rsidRPr="00DE4F5A" w:rsidRDefault="00E366ED" w:rsidP="003008AE">
            <w:pPr>
              <w:spacing w:line="276" w:lineRule="auto"/>
              <w:jc w:val="center"/>
              <w:rPr>
                <w:rFonts w:ascii="Arial" w:hAnsi="Arial" w:cs="Arial"/>
                <w:b/>
              </w:rPr>
            </w:pPr>
            <w:r w:rsidRPr="00DE4F5A">
              <w:rPr>
                <w:rFonts w:ascii="Arial" w:hAnsi="Arial" w:cs="Arial"/>
                <w:b/>
              </w:rPr>
              <w:t xml:space="preserve">Montant HT </w:t>
            </w:r>
          </w:p>
          <w:p w14:paraId="23D1AE78" w14:textId="77777777" w:rsidR="00E366ED" w:rsidRPr="00DE4F5A" w:rsidRDefault="00E366ED" w:rsidP="003008AE">
            <w:pPr>
              <w:spacing w:line="276" w:lineRule="auto"/>
              <w:jc w:val="center"/>
              <w:rPr>
                <w:rFonts w:ascii="Arial" w:hAnsi="Arial" w:cs="Arial"/>
              </w:rPr>
            </w:pPr>
            <w:r w:rsidRPr="00DE4F5A">
              <w:rPr>
                <w:rFonts w:ascii="Arial" w:hAnsi="Arial" w:cs="Arial"/>
                <w:b/>
              </w:rPr>
              <w:t>de la prestation</w:t>
            </w:r>
          </w:p>
        </w:tc>
      </w:tr>
      <w:tr w:rsidR="00E366ED" w:rsidRPr="00DE4F5A" w14:paraId="3B7AEDDF" w14:textId="77777777" w:rsidTr="0092505F">
        <w:trPr>
          <w:trHeight w:val="1021"/>
        </w:trPr>
        <w:tc>
          <w:tcPr>
            <w:tcW w:w="4503" w:type="dxa"/>
            <w:tcBorders>
              <w:top w:val="single" w:sz="4" w:space="0" w:color="000000"/>
              <w:left w:val="single" w:sz="4" w:space="0" w:color="000000"/>
            </w:tcBorders>
            <w:shd w:val="clear" w:color="auto" w:fill="CCFFFF"/>
            <w:vAlign w:val="center"/>
          </w:tcPr>
          <w:p w14:paraId="425234B2" w14:textId="77777777" w:rsidR="00E366ED" w:rsidRPr="00DE4F5A" w:rsidRDefault="00E366ED" w:rsidP="003008AE">
            <w:pPr>
              <w:snapToGrid w:val="0"/>
              <w:spacing w:line="276" w:lineRule="auto"/>
              <w:rPr>
                <w:rFonts w:ascii="Arial" w:hAnsi="Arial" w:cs="Arial"/>
              </w:rPr>
            </w:pPr>
          </w:p>
        </w:tc>
        <w:tc>
          <w:tcPr>
            <w:tcW w:w="3685" w:type="dxa"/>
            <w:tcBorders>
              <w:top w:val="single" w:sz="4" w:space="0" w:color="000000"/>
              <w:left w:val="single" w:sz="4" w:space="0" w:color="000000"/>
            </w:tcBorders>
            <w:shd w:val="clear" w:color="auto" w:fill="CCFFFF"/>
            <w:vAlign w:val="center"/>
          </w:tcPr>
          <w:p w14:paraId="66BC5991" w14:textId="77777777" w:rsidR="00E366ED" w:rsidRPr="00DE4F5A" w:rsidRDefault="00E366ED" w:rsidP="003008AE">
            <w:pPr>
              <w:snapToGrid w:val="0"/>
              <w:spacing w:line="276" w:lineRule="auto"/>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vAlign w:val="center"/>
          </w:tcPr>
          <w:p w14:paraId="62C505C3" w14:textId="77777777" w:rsidR="00E366ED" w:rsidRPr="00DE4F5A" w:rsidRDefault="00E366ED" w:rsidP="003008AE">
            <w:pPr>
              <w:snapToGrid w:val="0"/>
              <w:spacing w:line="276" w:lineRule="auto"/>
              <w:jc w:val="right"/>
              <w:rPr>
                <w:rFonts w:ascii="Arial" w:hAnsi="Arial" w:cs="Arial"/>
              </w:rPr>
            </w:pPr>
          </w:p>
        </w:tc>
      </w:tr>
      <w:tr w:rsidR="00E366ED" w:rsidRPr="00DE4F5A" w14:paraId="43787BCF" w14:textId="77777777" w:rsidTr="0092505F">
        <w:trPr>
          <w:trHeight w:val="1021"/>
        </w:trPr>
        <w:tc>
          <w:tcPr>
            <w:tcW w:w="4503" w:type="dxa"/>
            <w:tcBorders>
              <w:left w:val="single" w:sz="4" w:space="0" w:color="000000"/>
            </w:tcBorders>
            <w:shd w:val="clear" w:color="auto" w:fill="auto"/>
            <w:vAlign w:val="center"/>
          </w:tcPr>
          <w:p w14:paraId="76044A4B" w14:textId="77777777" w:rsidR="00E366ED" w:rsidRPr="00DE4F5A" w:rsidRDefault="00E366ED" w:rsidP="003008AE">
            <w:pPr>
              <w:snapToGrid w:val="0"/>
              <w:spacing w:line="276" w:lineRule="auto"/>
              <w:rPr>
                <w:rFonts w:ascii="Arial" w:hAnsi="Arial" w:cs="Arial"/>
              </w:rPr>
            </w:pPr>
          </w:p>
        </w:tc>
        <w:tc>
          <w:tcPr>
            <w:tcW w:w="3685" w:type="dxa"/>
            <w:tcBorders>
              <w:left w:val="single" w:sz="4" w:space="0" w:color="000000"/>
            </w:tcBorders>
            <w:shd w:val="clear" w:color="auto" w:fill="auto"/>
            <w:vAlign w:val="center"/>
          </w:tcPr>
          <w:p w14:paraId="1DA307A0" w14:textId="77777777" w:rsidR="00E366ED" w:rsidRPr="00DE4F5A" w:rsidRDefault="00E366ED" w:rsidP="003008AE">
            <w:pPr>
              <w:snapToGrid w:val="0"/>
              <w:spacing w:line="276" w:lineRule="auto"/>
              <w:rPr>
                <w:rFonts w:ascii="Arial" w:hAnsi="Arial" w:cs="Arial"/>
              </w:rPr>
            </w:pPr>
          </w:p>
        </w:tc>
        <w:tc>
          <w:tcPr>
            <w:tcW w:w="2348" w:type="dxa"/>
            <w:tcBorders>
              <w:left w:val="single" w:sz="4" w:space="0" w:color="000000"/>
              <w:right w:val="single" w:sz="4" w:space="0" w:color="000000"/>
            </w:tcBorders>
            <w:shd w:val="clear" w:color="auto" w:fill="auto"/>
            <w:vAlign w:val="center"/>
          </w:tcPr>
          <w:p w14:paraId="126839A7" w14:textId="77777777" w:rsidR="00E366ED" w:rsidRPr="00DE4F5A" w:rsidRDefault="00E366ED" w:rsidP="003008AE">
            <w:pPr>
              <w:snapToGrid w:val="0"/>
              <w:spacing w:line="276" w:lineRule="auto"/>
              <w:jc w:val="right"/>
              <w:rPr>
                <w:rFonts w:ascii="Arial" w:hAnsi="Arial" w:cs="Arial"/>
              </w:rPr>
            </w:pPr>
          </w:p>
        </w:tc>
      </w:tr>
      <w:tr w:rsidR="00E366ED" w:rsidRPr="00DE4F5A" w14:paraId="79AD2AA6" w14:textId="77777777" w:rsidTr="0092505F">
        <w:trPr>
          <w:trHeight w:val="1021"/>
        </w:trPr>
        <w:tc>
          <w:tcPr>
            <w:tcW w:w="4503" w:type="dxa"/>
            <w:tcBorders>
              <w:left w:val="single" w:sz="4" w:space="0" w:color="000000"/>
              <w:bottom w:val="single" w:sz="4" w:space="0" w:color="000000"/>
            </w:tcBorders>
            <w:shd w:val="clear" w:color="auto" w:fill="CCFFFF"/>
            <w:vAlign w:val="center"/>
          </w:tcPr>
          <w:p w14:paraId="00327A43" w14:textId="77777777" w:rsidR="00E366ED" w:rsidRPr="00DE4F5A" w:rsidRDefault="00E366ED" w:rsidP="003008AE">
            <w:pPr>
              <w:snapToGrid w:val="0"/>
              <w:spacing w:line="276" w:lineRule="auto"/>
              <w:rPr>
                <w:rFonts w:ascii="Arial" w:hAnsi="Arial" w:cs="Arial"/>
              </w:rPr>
            </w:pPr>
          </w:p>
        </w:tc>
        <w:tc>
          <w:tcPr>
            <w:tcW w:w="3685" w:type="dxa"/>
            <w:tcBorders>
              <w:left w:val="single" w:sz="4" w:space="0" w:color="000000"/>
              <w:bottom w:val="single" w:sz="4" w:space="0" w:color="000000"/>
            </w:tcBorders>
            <w:shd w:val="clear" w:color="auto" w:fill="CCFFFF"/>
            <w:vAlign w:val="center"/>
          </w:tcPr>
          <w:p w14:paraId="2B890973" w14:textId="77777777" w:rsidR="00E366ED" w:rsidRPr="00DE4F5A" w:rsidRDefault="00E366ED" w:rsidP="003008AE">
            <w:pPr>
              <w:snapToGrid w:val="0"/>
              <w:spacing w:line="276" w:lineRule="auto"/>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vAlign w:val="center"/>
          </w:tcPr>
          <w:p w14:paraId="433C4198" w14:textId="77777777" w:rsidR="00E366ED" w:rsidRPr="00DE4F5A" w:rsidRDefault="00E366ED" w:rsidP="003008AE">
            <w:pPr>
              <w:snapToGrid w:val="0"/>
              <w:spacing w:line="276" w:lineRule="auto"/>
              <w:jc w:val="right"/>
              <w:rPr>
                <w:rFonts w:ascii="Arial" w:hAnsi="Arial" w:cs="Arial"/>
              </w:rPr>
            </w:pPr>
          </w:p>
        </w:tc>
      </w:tr>
    </w:tbl>
    <w:p w14:paraId="034A189F" w14:textId="77777777" w:rsidR="00E366ED" w:rsidRPr="00DE4F5A" w:rsidRDefault="00E366ED" w:rsidP="003008AE">
      <w:pPr>
        <w:pStyle w:val="fcase1ertab"/>
        <w:spacing w:before="240" w:line="276" w:lineRule="auto"/>
        <w:ind w:left="0" w:firstLine="0"/>
        <w:rPr>
          <w:rFonts w:ascii="Arial" w:hAnsi="Arial" w:cs="Arial"/>
          <w:i/>
          <w:sz w:val="18"/>
          <w:szCs w:val="18"/>
        </w:rPr>
      </w:pPr>
      <w:r w:rsidRPr="00DE4F5A">
        <w:rPr>
          <w:rFonts w:ascii="Arial" w:hAnsi="Arial" w:cs="Arial"/>
          <w:b/>
          <w:sz w:val="22"/>
          <w:szCs w:val="22"/>
        </w:rPr>
        <w:t>B3 - Compte (s) à créditer :</w:t>
      </w:r>
    </w:p>
    <w:p w14:paraId="4C9F380B" w14:textId="77777777" w:rsidR="00E366ED" w:rsidRPr="00DE4F5A" w:rsidRDefault="00E366ED" w:rsidP="003008AE">
      <w:pPr>
        <w:pStyle w:val="fcase1ertab"/>
        <w:spacing w:after="120" w:line="276" w:lineRule="auto"/>
        <w:ind w:left="0" w:firstLine="0"/>
        <w:rPr>
          <w:rFonts w:ascii="Arial" w:hAnsi="Arial" w:cs="Arial"/>
          <w:b/>
          <w:sz w:val="16"/>
          <w:szCs w:val="16"/>
        </w:rPr>
      </w:pPr>
      <w:r w:rsidRPr="00DE4F5A">
        <w:rPr>
          <w:rFonts w:ascii="Arial" w:hAnsi="Arial" w:cs="Arial"/>
          <w:i/>
          <w:sz w:val="16"/>
          <w:szCs w:val="16"/>
        </w:rPr>
        <w:t>(</w:t>
      </w:r>
      <w:r w:rsidR="006B19BE" w:rsidRPr="00DE4F5A">
        <w:rPr>
          <w:rFonts w:ascii="Arial" w:hAnsi="Arial" w:cs="Arial"/>
          <w:i/>
          <w:sz w:val="16"/>
          <w:szCs w:val="16"/>
        </w:rPr>
        <w:t>Joindre</w:t>
      </w:r>
      <w:r w:rsidR="003E002F" w:rsidRPr="00DE4F5A">
        <w:rPr>
          <w:rFonts w:ascii="Arial" w:hAnsi="Arial" w:cs="Arial"/>
          <w:i/>
          <w:sz w:val="16"/>
          <w:szCs w:val="16"/>
        </w:rPr>
        <w:t xml:space="preserve"> un</w:t>
      </w:r>
      <w:r w:rsidRPr="00DE4F5A">
        <w:rPr>
          <w:rFonts w:ascii="Arial" w:hAnsi="Arial" w:cs="Arial"/>
          <w:i/>
          <w:sz w:val="16"/>
          <w:szCs w:val="16"/>
        </w:rPr>
        <w:t xml:space="preserve"> relevé(s) d’identité bancaire ou postal.)</w:t>
      </w:r>
    </w:p>
    <w:p w14:paraId="1335E541" w14:textId="77777777" w:rsidR="006B19BE" w:rsidRPr="00DE4F5A" w:rsidRDefault="006B19BE" w:rsidP="003008AE">
      <w:pPr>
        <w:pStyle w:val="fcasegauche"/>
        <w:tabs>
          <w:tab w:val="left" w:pos="426"/>
        </w:tabs>
        <w:spacing w:after="120" w:line="276" w:lineRule="auto"/>
        <w:jc w:val="left"/>
        <w:rPr>
          <w:rFonts w:ascii="Arial" w:hAnsi="Arial" w:cs="Arial"/>
        </w:rPr>
      </w:pPr>
      <w:r w:rsidRPr="00DE4F5A">
        <w:rPr>
          <w:rFonts w:ascii="Arial" w:hAnsi="Arial" w:cs="Arial"/>
          <w:b/>
          <w:bCs/>
          <w:color w:val="548DD4"/>
          <w:spacing w:val="-10"/>
          <w:position w:val="-2"/>
        </w:rPr>
        <w:sym w:font="Wingdings" w:char="F06E"/>
      </w:r>
      <w:r w:rsidRPr="00DE4F5A">
        <w:rPr>
          <w:rFonts w:ascii="Arial" w:hAnsi="Arial" w:cs="Arial"/>
          <w:spacing w:val="-10"/>
          <w:position w:val="-2"/>
        </w:rPr>
        <w:tab/>
      </w:r>
      <w:r w:rsidRPr="00DE4F5A">
        <w:rPr>
          <w:rFonts w:ascii="Arial" w:hAnsi="Arial" w:cs="Arial"/>
        </w:rPr>
        <w:t>Nom de l’établissement bancaire :</w:t>
      </w:r>
    </w:p>
    <w:tbl>
      <w:tblPr>
        <w:tblW w:w="9922" w:type="dxa"/>
        <w:tblInd w:w="392" w:type="dxa"/>
        <w:tblBorders>
          <w:bottom w:val="dashed" w:sz="4" w:space="0" w:color="auto"/>
          <w:insideH w:val="single" w:sz="4" w:space="0" w:color="auto"/>
          <w:insideV w:val="single" w:sz="4" w:space="0" w:color="auto"/>
        </w:tblBorders>
        <w:tblLook w:val="01E0" w:firstRow="1" w:lastRow="1" w:firstColumn="1" w:lastColumn="1" w:noHBand="0" w:noVBand="0"/>
      </w:tblPr>
      <w:tblGrid>
        <w:gridCol w:w="9922"/>
      </w:tblGrid>
      <w:tr w:rsidR="006B19BE" w:rsidRPr="00DE4F5A" w14:paraId="00CC84A1" w14:textId="77777777">
        <w:tc>
          <w:tcPr>
            <w:tcW w:w="9922" w:type="dxa"/>
            <w:shd w:val="clear" w:color="auto" w:fill="auto"/>
          </w:tcPr>
          <w:p w14:paraId="15A89E45" w14:textId="77777777" w:rsidR="006B19BE" w:rsidRPr="00DE4F5A" w:rsidRDefault="006B19BE" w:rsidP="003008AE">
            <w:pPr>
              <w:pStyle w:val="fcasegauche"/>
              <w:tabs>
                <w:tab w:val="left" w:pos="426"/>
              </w:tabs>
              <w:spacing w:after="0" w:line="276" w:lineRule="auto"/>
              <w:ind w:left="0" w:firstLine="0"/>
              <w:jc w:val="left"/>
              <w:rPr>
                <w:rFonts w:ascii="Arial" w:hAnsi="Arial" w:cs="Arial"/>
              </w:rPr>
            </w:pPr>
          </w:p>
        </w:tc>
      </w:tr>
    </w:tbl>
    <w:p w14:paraId="4108B382" w14:textId="77777777" w:rsidR="006B19BE" w:rsidRPr="00DE4F5A" w:rsidRDefault="006B19BE" w:rsidP="003008AE">
      <w:pPr>
        <w:pStyle w:val="fcasegauche"/>
        <w:spacing w:before="240" w:after="120" w:line="276" w:lineRule="auto"/>
        <w:jc w:val="left"/>
        <w:rPr>
          <w:rFonts w:ascii="Arial" w:hAnsi="Arial" w:cs="Arial"/>
        </w:rPr>
      </w:pPr>
      <w:r w:rsidRPr="00DE4F5A">
        <w:rPr>
          <w:rFonts w:ascii="Arial" w:hAnsi="Arial" w:cs="Arial"/>
          <w:b/>
          <w:bCs/>
          <w:color w:val="548DD4"/>
          <w:spacing w:val="-10"/>
          <w:position w:val="-2"/>
        </w:rPr>
        <w:sym w:font="Wingdings" w:char="F06E"/>
      </w:r>
      <w:r w:rsidRPr="00DE4F5A">
        <w:rPr>
          <w:rFonts w:ascii="Arial" w:hAnsi="Arial" w:cs="Arial"/>
          <w:spacing w:val="-10"/>
          <w:position w:val="-2"/>
        </w:rPr>
        <w:tab/>
      </w:r>
      <w:r w:rsidRPr="00DE4F5A">
        <w:rPr>
          <w:rFonts w:ascii="Arial" w:hAnsi="Arial" w:cs="Arial"/>
        </w:rPr>
        <w:t>Numéro de compte :</w:t>
      </w:r>
    </w:p>
    <w:tbl>
      <w:tblPr>
        <w:tblW w:w="9922" w:type="dxa"/>
        <w:tblInd w:w="392" w:type="dxa"/>
        <w:tblBorders>
          <w:bottom w:val="dashed" w:sz="4" w:space="0" w:color="auto"/>
          <w:insideH w:val="dashed" w:sz="4" w:space="0" w:color="auto"/>
          <w:insideV w:val="dashed" w:sz="4" w:space="0" w:color="auto"/>
        </w:tblBorders>
        <w:tblLook w:val="01E0" w:firstRow="1" w:lastRow="1" w:firstColumn="1" w:lastColumn="1" w:noHBand="0" w:noVBand="0"/>
      </w:tblPr>
      <w:tblGrid>
        <w:gridCol w:w="9922"/>
      </w:tblGrid>
      <w:tr w:rsidR="006B19BE" w:rsidRPr="00DE4F5A" w14:paraId="4C8D081F" w14:textId="77777777">
        <w:tc>
          <w:tcPr>
            <w:tcW w:w="9922" w:type="dxa"/>
            <w:shd w:val="clear" w:color="auto" w:fill="auto"/>
          </w:tcPr>
          <w:p w14:paraId="05DB63B7" w14:textId="77777777" w:rsidR="006B19BE" w:rsidRPr="00DE4F5A" w:rsidRDefault="006B19BE" w:rsidP="003008AE">
            <w:pPr>
              <w:pStyle w:val="fcasegauche"/>
              <w:tabs>
                <w:tab w:val="left" w:pos="426"/>
              </w:tabs>
              <w:spacing w:after="0" w:line="276" w:lineRule="auto"/>
              <w:ind w:left="0" w:firstLine="0"/>
              <w:jc w:val="left"/>
              <w:rPr>
                <w:rFonts w:ascii="Arial" w:hAnsi="Arial" w:cs="Arial"/>
                <w:b/>
                <w:bCs/>
              </w:rPr>
            </w:pPr>
          </w:p>
        </w:tc>
      </w:tr>
    </w:tbl>
    <w:p w14:paraId="597D6048" w14:textId="77777777" w:rsidR="00712857" w:rsidRPr="00DE4F5A" w:rsidRDefault="00712857" w:rsidP="003008AE">
      <w:pPr>
        <w:pStyle w:val="fcasegauche"/>
        <w:tabs>
          <w:tab w:val="left" w:pos="426"/>
        </w:tabs>
        <w:spacing w:after="0" w:line="276" w:lineRule="auto"/>
        <w:ind w:left="0" w:firstLine="0"/>
        <w:jc w:val="left"/>
        <w:rPr>
          <w:rFonts w:ascii="Arial" w:hAnsi="Arial" w:cs="Arial"/>
          <w:b/>
          <w:sz w:val="22"/>
          <w:szCs w:val="22"/>
        </w:rPr>
      </w:pPr>
    </w:p>
    <w:p w14:paraId="39E38DE3" w14:textId="4CE4078E" w:rsidR="00712857" w:rsidRPr="00965030" w:rsidRDefault="00E366ED" w:rsidP="003008AE">
      <w:pPr>
        <w:pStyle w:val="fcasegauche"/>
        <w:tabs>
          <w:tab w:val="left" w:pos="426"/>
        </w:tabs>
        <w:spacing w:after="0" w:line="276" w:lineRule="auto"/>
        <w:ind w:left="0" w:firstLine="0"/>
        <w:jc w:val="left"/>
        <w:rPr>
          <w:rFonts w:ascii="Arial" w:hAnsi="Arial" w:cs="Arial"/>
          <w:i/>
          <w:color w:val="000000" w:themeColor="text1"/>
          <w:sz w:val="16"/>
          <w:szCs w:val="16"/>
        </w:rPr>
      </w:pPr>
      <w:r w:rsidRPr="00DE4F5A">
        <w:rPr>
          <w:rFonts w:ascii="Arial" w:hAnsi="Arial" w:cs="Arial"/>
          <w:b/>
          <w:sz w:val="22"/>
          <w:szCs w:val="22"/>
        </w:rPr>
        <w:t xml:space="preserve">B4 </w:t>
      </w:r>
      <w:r w:rsidR="00142212" w:rsidRPr="00DE4F5A">
        <w:rPr>
          <w:rFonts w:ascii="Arial" w:hAnsi="Arial" w:cs="Arial"/>
          <w:b/>
          <w:sz w:val="22"/>
          <w:szCs w:val="22"/>
        </w:rPr>
        <w:t>–</w:t>
      </w:r>
      <w:r w:rsidRPr="00965030">
        <w:rPr>
          <w:rFonts w:ascii="Arial" w:hAnsi="Arial" w:cs="Arial"/>
          <w:b/>
          <w:color w:val="000000" w:themeColor="text1"/>
          <w:sz w:val="22"/>
          <w:szCs w:val="22"/>
        </w:rPr>
        <w:t xml:space="preserve"> Avance</w:t>
      </w:r>
      <w:r w:rsidR="00540F68" w:rsidRPr="00965030">
        <w:rPr>
          <w:rFonts w:ascii="Arial" w:hAnsi="Arial" w:cs="Arial"/>
          <w:b/>
          <w:color w:val="000000" w:themeColor="text1"/>
          <w:sz w:val="22"/>
          <w:szCs w:val="22"/>
        </w:rPr>
        <w:t xml:space="preserve"> </w:t>
      </w:r>
      <w:r w:rsidR="005A027E" w:rsidRPr="00965030">
        <w:rPr>
          <w:rFonts w:ascii="Arial" w:hAnsi="Arial" w:cs="Arial"/>
          <w:i/>
          <w:color w:val="000000" w:themeColor="text1"/>
          <w:sz w:val="16"/>
          <w:szCs w:val="16"/>
        </w:rPr>
        <w:t>(article</w:t>
      </w:r>
      <w:r w:rsidR="00E31B9F" w:rsidRPr="00965030">
        <w:rPr>
          <w:rFonts w:ascii="Arial" w:hAnsi="Arial" w:cs="Arial"/>
          <w:i/>
          <w:color w:val="000000" w:themeColor="text1"/>
          <w:sz w:val="16"/>
          <w:szCs w:val="16"/>
        </w:rPr>
        <w:t xml:space="preserve"> R. 2191-3 </w:t>
      </w:r>
      <w:r w:rsidR="005A027E" w:rsidRPr="00965030">
        <w:rPr>
          <w:rFonts w:ascii="Arial" w:hAnsi="Arial" w:cs="Arial"/>
          <w:i/>
          <w:color w:val="000000" w:themeColor="text1"/>
          <w:sz w:val="16"/>
          <w:szCs w:val="16"/>
        </w:rPr>
        <w:t>du code de la commande publique)</w:t>
      </w:r>
      <w:r w:rsidR="00F0635B" w:rsidRPr="00965030">
        <w:rPr>
          <w:rFonts w:ascii="Arial" w:hAnsi="Arial" w:cs="Arial"/>
          <w:i/>
          <w:color w:val="000000" w:themeColor="text1"/>
          <w:sz w:val="16"/>
          <w:szCs w:val="16"/>
        </w:rPr>
        <w:t> </w:t>
      </w:r>
    </w:p>
    <w:p w14:paraId="29446259" w14:textId="77777777" w:rsidR="00E366ED" w:rsidRPr="00965030" w:rsidRDefault="00E366ED" w:rsidP="003008AE">
      <w:pPr>
        <w:pStyle w:val="fcasegauche"/>
        <w:tabs>
          <w:tab w:val="left" w:pos="3969"/>
          <w:tab w:val="left" w:pos="7088"/>
        </w:tabs>
        <w:spacing w:after="0" w:line="276" w:lineRule="auto"/>
        <w:ind w:left="567" w:firstLine="0"/>
        <w:jc w:val="left"/>
        <w:rPr>
          <w:rFonts w:ascii="Arial" w:hAnsi="Arial" w:cs="Arial"/>
          <w:i/>
          <w:color w:val="000000" w:themeColor="text1"/>
          <w:sz w:val="18"/>
          <w:szCs w:val="18"/>
        </w:rPr>
      </w:pPr>
      <w:r w:rsidRPr="00965030">
        <w:rPr>
          <w:rFonts w:ascii="Arial" w:hAnsi="Arial" w:cs="Arial"/>
          <w:color w:val="000000" w:themeColor="text1"/>
        </w:rPr>
        <w:t>Je renonce au bénéfice de l'avance :</w:t>
      </w:r>
      <w:r w:rsidRPr="00965030">
        <w:rPr>
          <w:rFonts w:ascii="Arial" w:hAnsi="Arial" w:cs="Arial"/>
          <w:color w:val="000000" w:themeColor="text1"/>
        </w:rPr>
        <w:tab/>
      </w:r>
      <w:r w:rsidR="008E2A05" w:rsidRPr="00965030">
        <w:rPr>
          <w:rFonts w:ascii="Arial" w:hAnsi="Arial" w:cs="Arial"/>
          <w:color w:val="000000" w:themeColor="text1"/>
        </w:rPr>
        <w:fldChar w:fldCharType="begin">
          <w:ffData>
            <w:name w:val=""/>
            <w:enabled/>
            <w:calcOnExit w:val="0"/>
            <w:checkBox>
              <w:size w:val="20"/>
              <w:default w:val="0"/>
            </w:checkBox>
          </w:ffData>
        </w:fldChar>
      </w:r>
      <w:r w:rsidR="008E2A05" w:rsidRPr="00965030">
        <w:rPr>
          <w:rFonts w:ascii="Arial" w:hAnsi="Arial" w:cs="Arial"/>
          <w:color w:val="000000" w:themeColor="text1"/>
        </w:rPr>
        <w:instrText xml:space="preserve"> FORMCHECKBOX </w:instrText>
      </w:r>
      <w:r w:rsidR="00393E61">
        <w:rPr>
          <w:rFonts w:ascii="Arial" w:hAnsi="Arial" w:cs="Arial"/>
          <w:color w:val="000000" w:themeColor="text1"/>
        </w:rPr>
      </w:r>
      <w:r w:rsidR="00393E61">
        <w:rPr>
          <w:rFonts w:ascii="Arial" w:hAnsi="Arial" w:cs="Arial"/>
          <w:color w:val="000000" w:themeColor="text1"/>
        </w:rPr>
        <w:fldChar w:fldCharType="separate"/>
      </w:r>
      <w:r w:rsidR="008E2A05" w:rsidRPr="00965030">
        <w:rPr>
          <w:rFonts w:ascii="Arial" w:hAnsi="Arial" w:cs="Arial"/>
          <w:color w:val="000000" w:themeColor="text1"/>
        </w:rPr>
        <w:fldChar w:fldCharType="end"/>
      </w:r>
      <w:r w:rsidR="008E6A63" w:rsidRPr="00965030">
        <w:rPr>
          <w:rFonts w:ascii="Arial" w:hAnsi="Arial" w:cs="Arial"/>
          <w:color w:val="000000" w:themeColor="text1"/>
        </w:rPr>
        <w:t xml:space="preserve"> </w:t>
      </w:r>
      <w:r w:rsidRPr="00965030">
        <w:rPr>
          <w:rFonts w:ascii="Arial" w:hAnsi="Arial" w:cs="Arial"/>
          <w:color w:val="000000" w:themeColor="text1"/>
        </w:rPr>
        <w:t>NON</w:t>
      </w:r>
      <w:r w:rsidR="008E6A63" w:rsidRPr="00965030">
        <w:rPr>
          <w:rFonts w:ascii="Arial" w:hAnsi="Arial" w:cs="Arial"/>
          <w:color w:val="000000" w:themeColor="text1"/>
        </w:rPr>
        <w:t>, je ne renonce pas</w:t>
      </w:r>
      <w:r w:rsidRPr="00965030">
        <w:rPr>
          <w:rFonts w:ascii="Arial" w:hAnsi="Arial" w:cs="Arial"/>
          <w:color w:val="000000" w:themeColor="text1"/>
        </w:rPr>
        <w:tab/>
      </w:r>
      <w:r w:rsidR="008E2A05" w:rsidRPr="00965030">
        <w:rPr>
          <w:rFonts w:ascii="Arial" w:hAnsi="Arial" w:cs="Arial"/>
          <w:color w:val="000000" w:themeColor="text1"/>
        </w:rPr>
        <w:fldChar w:fldCharType="begin">
          <w:ffData>
            <w:name w:val=""/>
            <w:enabled/>
            <w:calcOnExit w:val="0"/>
            <w:checkBox>
              <w:size w:val="20"/>
              <w:default w:val="0"/>
            </w:checkBox>
          </w:ffData>
        </w:fldChar>
      </w:r>
      <w:r w:rsidR="008E2A05" w:rsidRPr="00965030">
        <w:rPr>
          <w:rFonts w:ascii="Arial" w:hAnsi="Arial" w:cs="Arial"/>
          <w:color w:val="000000" w:themeColor="text1"/>
        </w:rPr>
        <w:instrText xml:space="preserve"> FORMCHECKBOX </w:instrText>
      </w:r>
      <w:r w:rsidR="00393E61">
        <w:rPr>
          <w:rFonts w:ascii="Arial" w:hAnsi="Arial" w:cs="Arial"/>
          <w:color w:val="000000" w:themeColor="text1"/>
        </w:rPr>
      </w:r>
      <w:r w:rsidR="00393E61">
        <w:rPr>
          <w:rFonts w:ascii="Arial" w:hAnsi="Arial" w:cs="Arial"/>
          <w:color w:val="000000" w:themeColor="text1"/>
        </w:rPr>
        <w:fldChar w:fldCharType="separate"/>
      </w:r>
      <w:r w:rsidR="008E2A05" w:rsidRPr="00965030">
        <w:rPr>
          <w:rFonts w:ascii="Arial" w:hAnsi="Arial" w:cs="Arial"/>
          <w:color w:val="000000" w:themeColor="text1"/>
        </w:rPr>
        <w:fldChar w:fldCharType="end"/>
      </w:r>
      <w:r w:rsidR="008E6A63" w:rsidRPr="00965030">
        <w:rPr>
          <w:rFonts w:ascii="Arial" w:hAnsi="Arial" w:cs="Arial"/>
          <w:color w:val="000000" w:themeColor="text1"/>
        </w:rPr>
        <w:t xml:space="preserve"> </w:t>
      </w:r>
      <w:r w:rsidRPr="00965030">
        <w:rPr>
          <w:rFonts w:ascii="Arial" w:hAnsi="Arial" w:cs="Arial"/>
          <w:color w:val="000000" w:themeColor="text1"/>
        </w:rPr>
        <w:t>OUI</w:t>
      </w:r>
      <w:r w:rsidR="008E6A63" w:rsidRPr="00965030">
        <w:rPr>
          <w:rFonts w:ascii="Arial" w:hAnsi="Arial" w:cs="Arial"/>
          <w:color w:val="000000" w:themeColor="text1"/>
        </w:rPr>
        <w:t>, je renonce</w:t>
      </w:r>
    </w:p>
    <w:p w14:paraId="3F7DB797" w14:textId="77777777" w:rsidR="00E366ED" w:rsidRPr="00965030" w:rsidRDefault="00E366ED" w:rsidP="003008AE">
      <w:pPr>
        <w:spacing w:line="276" w:lineRule="auto"/>
        <w:ind w:left="567"/>
        <w:rPr>
          <w:rFonts w:ascii="Arial" w:hAnsi="Arial" w:cs="Arial"/>
          <w:i/>
          <w:color w:val="000000" w:themeColor="text1"/>
          <w:sz w:val="16"/>
          <w:szCs w:val="16"/>
        </w:rPr>
      </w:pPr>
      <w:r w:rsidRPr="00965030">
        <w:rPr>
          <w:rFonts w:ascii="Arial" w:hAnsi="Arial" w:cs="Arial"/>
          <w:i/>
          <w:color w:val="000000" w:themeColor="text1"/>
          <w:sz w:val="16"/>
          <w:szCs w:val="16"/>
        </w:rPr>
        <w:t>(Cocher la case correspondante.)</w:t>
      </w:r>
    </w:p>
    <w:p w14:paraId="54F8EBBA" w14:textId="738D1172" w:rsidR="00E366ED" w:rsidRPr="00965030" w:rsidRDefault="00E366ED" w:rsidP="003008AE">
      <w:pPr>
        <w:pStyle w:val="Titre4"/>
        <w:tabs>
          <w:tab w:val="clear" w:pos="4111"/>
          <w:tab w:val="left" w:pos="426"/>
        </w:tabs>
        <w:spacing w:before="240" w:after="120" w:line="276" w:lineRule="auto"/>
        <w:ind w:left="862" w:hanging="862"/>
        <w:rPr>
          <w:color w:val="000000" w:themeColor="text1"/>
        </w:rPr>
      </w:pPr>
      <w:r w:rsidRPr="00965030">
        <w:rPr>
          <w:color w:val="000000" w:themeColor="text1"/>
          <w:sz w:val="22"/>
          <w:szCs w:val="22"/>
        </w:rPr>
        <w:t>B5 -</w:t>
      </w:r>
      <w:r w:rsidRPr="00965030">
        <w:rPr>
          <w:b w:val="0"/>
          <w:color w:val="000000" w:themeColor="text1"/>
          <w:sz w:val="22"/>
          <w:szCs w:val="22"/>
        </w:rPr>
        <w:t xml:space="preserve"> </w:t>
      </w:r>
      <w:r w:rsidRPr="00965030">
        <w:rPr>
          <w:color w:val="000000" w:themeColor="text1"/>
          <w:sz w:val="22"/>
          <w:szCs w:val="22"/>
        </w:rPr>
        <w:t xml:space="preserve">Durée </w:t>
      </w:r>
      <w:r w:rsidR="0016673B" w:rsidRPr="00965030">
        <w:rPr>
          <w:color w:val="000000" w:themeColor="text1"/>
          <w:sz w:val="22"/>
          <w:szCs w:val="22"/>
        </w:rPr>
        <w:t>de</w:t>
      </w:r>
      <w:r w:rsidR="00C7338C" w:rsidRPr="00965030">
        <w:rPr>
          <w:color w:val="000000" w:themeColor="text1"/>
          <w:sz w:val="22"/>
          <w:szCs w:val="22"/>
        </w:rPr>
        <w:t xml:space="preserve"> l’accord-cadre</w:t>
      </w:r>
      <w:r w:rsidR="006669B4" w:rsidRPr="00965030">
        <w:rPr>
          <w:color w:val="000000" w:themeColor="text1"/>
          <w:sz w:val="22"/>
          <w:szCs w:val="22"/>
        </w:rPr>
        <w:t xml:space="preserve"> </w:t>
      </w:r>
      <w:r w:rsidRPr="00965030">
        <w:rPr>
          <w:color w:val="000000" w:themeColor="text1"/>
          <w:sz w:val="22"/>
          <w:szCs w:val="22"/>
        </w:rPr>
        <w:t>:</w:t>
      </w:r>
    </w:p>
    <w:p w14:paraId="6C783089" w14:textId="21D3722E" w:rsidR="00E366ED" w:rsidRPr="00965030" w:rsidRDefault="00E366ED" w:rsidP="003008AE">
      <w:pPr>
        <w:tabs>
          <w:tab w:val="left" w:pos="576"/>
        </w:tabs>
        <w:spacing w:line="276" w:lineRule="auto"/>
        <w:jc w:val="both"/>
        <w:rPr>
          <w:rFonts w:ascii="Arial" w:hAnsi="Arial" w:cs="Arial"/>
          <w:i/>
          <w:color w:val="000000" w:themeColor="text1"/>
          <w:sz w:val="18"/>
          <w:szCs w:val="18"/>
        </w:rPr>
      </w:pPr>
      <w:r w:rsidRPr="00965030">
        <w:rPr>
          <w:rFonts w:ascii="Arial" w:hAnsi="Arial" w:cs="Arial"/>
          <w:color w:val="000000" w:themeColor="text1"/>
        </w:rPr>
        <w:t xml:space="preserve">La durée d’exécution est de </w:t>
      </w:r>
      <w:r w:rsidR="006669B4" w:rsidRPr="00965030">
        <w:rPr>
          <w:rFonts w:ascii="Arial" w:hAnsi="Arial" w:cs="Arial"/>
          <w:color w:val="000000" w:themeColor="text1"/>
        </w:rPr>
        <w:t>48</w:t>
      </w:r>
      <w:r w:rsidR="00142212" w:rsidRPr="00965030">
        <w:rPr>
          <w:rFonts w:ascii="Arial" w:hAnsi="Arial" w:cs="Arial"/>
          <w:color w:val="000000" w:themeColor="text1"/>
        </w:rPr>
        <w:t xml:space="preserve"> </w:t>
      </w:r>
      <w:r w:rsidRPr="00965030">
        <w:rPr>
          <w:rFonts w:ascii="Arial" w:hAnsi="Arial" w:cs="Arial"/>
          <w:color w:val="000000" w:themeColor="text1"/>
        </w:rPr>
        <w:t>mois à compter de :</w:t>
      </w:r>
    </w:p>
    <w:p w14:paraId="59EADC2C" w14:textId="77777777" w:rsidR="00E366ED" w:rsidRPr="00965030" w:rsidRDefault="00E366ED" w:rsidP="003008AE">
      <w:pPr>
        <w:spacing w:line="276" w:lineRule="auto"/>
        <w:rPr>
          <w:rFonts w:ascii="Arial" w:hAnsi="Arial" w:cs="Arial"/>
          <w:color w:val="000000" w:themeColor="text1"/>
          <w:sz w:val="16"/>
          <w:szCs w:val="16"/>
        </w:rPr>
      </w:pPr>
      <w:r w:rsidRPr="00965030">
        <w:rPr>
          <w:rFonts w:ascii="Arial" w:hAnsi="Arial" w:cs="Arial"/>
          <w:i/>
          <w:color w:val="000000" w:themeColor="text1"/>
          <w:sz w:val="16"/>
          <w:szCs w:val="16"/>
        </w:rPr>
        <w:t>(Cocher la case correspondante.)</w:t>
      </w:r>
    </w:p>
    <w:p w14:paraId="220D6D1C" w14:textId="6555F3B2" w:rsidR="00E366ED" w:rsidRPr="00965030" w:rsidRDefault="006669B4" w:rsidP="003008AE">
      <w:pPr>
        <w:spacing w:before="120" w:line="276" w:lineRule="auto"/>
        <w:ind w:left="851" w:hanging="284"/>
        <w:jc w:val="both"/>
        <w:rPr>
          <w:rFonts w:ascii="Arial" w:hAnsi="Arial" w:cs="Arial"/>
          <w:color w:val="000000" w:themeColor="text1"/>
        </w:rPr>
      </w:pPr>
      <w:r w:rsidRPr="00965030">
        <w:rPr>
          <w:rFonts w:ascii="Arial" w:hAnsi="Arial" w:cs="Arial"/>
          <w:color w:val="000000" w:themeColor="text1"/>
        </w:rPr>
        <w:fldChar w:fldCharType="begin">
          <w:ffData>
            <w:name w:val=""/>
            <w:enabled/>
            <w:calcOnExit w:val="0"/>
            <w:checkBox>
              <w:size w:val="20"/>
              <w:default w:val="1"/>
            </w:checkBox>
          </w:ffData>
        </w:fldChar>
      </w:r>
      <w:r w:rsidRPr="00965030">
        <w:rPr>
          <w:rFonts w:ascii="Arial" w:hAnsi="Arial" w:cs="Arial"/>
          <w:color w:val="000000" w:themeColor="text1"/>
        </w:rPr>
        <w:instrText xml:space="preserve"> FORMCHECKBOX </w:instrText>
      </w:r>
      <w:r w:rsidR="00393E61">
        <w:rPr>
          <w:rFonts w:ascii="Arial" w:hAnsi="Arial" w:cs="Arial"/>
          <w:color w:val="000000" w:themeColor="text1"/>
        </w:rPr>
      </w:r>
      <w:r w:rsidR="00393E61">
        <w:rPr>
          <w:rFonts w:ascii="Arial" w:hAnsi="Arial" w:cs="Arial"/>
          <w:color w:val="000000" w:themeColor="text1"/>
        </w:rPr>
        <w:fldChar w:fldCharType="separate"/>
      </w:r>
      <w:r w:rsidRPr="00965030">
        <w:rPr>
          <w:rFonts w:ascii="Arial" w:hAnsi="Arial" w:cs="Arial"/>
          <w:color w:val="000000" w:themeColor="text1"/>
        </w:rPr>
        <w:fldChar w:fldCharType="end"/>
      </w:r>
      <w:r w:rsidR="00E366ED" w:rsidRPr="00965030">
        <w:rPr>
          <w:rFonts w:ascii="Arial" w:hAnsi="Arial" w:cs="Arial"/>
          <w:color w:val="000000" w:themeColor="text1"/>
        </w:rPr>
        <w:tab/>
        <w:t>la date de notification</w:t>
      </w:r>
      <w:r w:rsidR="00540F68" w:rsidRPr="00965030">
        <w:rPr>
          <w:rFonts w:ascii="Arial" w:hAnsi="Arial" w:cs="Arial"/>
          <w:color w:val="000000" w:themeColor="text1"/>
        </w:rPr>
        <w:t xml:space="preserve"> </w:t>
      </w:r>
      <w:r w:rsidR="00C7338C" w:rsidRPr="00965030">
        <w:rPr>
          <w:rFonts w:ascii="Arial" w:hAnsi="Arial" w:cs="Arial"/>
          <w:color w:val="000000" w:themeColor="text1"/>
        </w:rPr>
        <w:t>de l’accord-cadre </w:t>
      </w:r>
      <w:r w:rsidR="00E366ED" w:rsidRPr="00965030">
        <w:rPr>
          <w:rFonts w:ascii="Arial" w:hAnsi="Arial" w:cs="Arial"/>
          <w:color w:val="000000" w:themeColor="text1"/>
        </w:rPr>
        <w:t>;</w:t>
      </w:r>
    </w:p>
    <w:p w14:paraId="781F9EF0" w14:textId="77777777" w:rsidR="00E366ED" w:rsidRPr="00DE4F5A" w:rsidRDefault="008E2A05"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93E61">
        <w:rPr>
          <w:rFonts w:ascii="Arial" w:hAnsi="Arial" w:cs="Arial"/>
        </w:rPr>
      </w:r>
      <w:r w:rsidR="00393E61">
        <w:rPr>
          <w:rFonts w:ascii="Arial" w:hAnsi="Arial" w:cs="Arial"/>
        </w:rPr>
        <w:fldChar w:fldCharType="separate"/>
      </w:r>
      <w:r w:rsidRPr="00DE4F5A">
        <w:rPr>
          <w:rFonts w:ascii="Arial" w:hAnsi="Arial" w:cs="Arial"/>
        </w:rPr>
        <w:fldChar w:fldCharType="end"/>
      </w:r>
      <w:r w:rsidR="00E366ED" w:rsidRPr="00DE4F5A">
        <w:rPr>
          <w:rFonts w:ascii="Arial" w:hAnsi="Arial" w:cs="Arial"/>
        </w:rPr>
        <w:tab/>
        <w:t>la date de notification de l’ordre de service ou du premier bon de commande ;</w:t>
      </w:r>
    </w:p>
    <w:p w14:paraId="7021603C" w14:textId="77777777" w:rsidR="00E366ED" w:rsidRPr="00DE4F5A" w:rsidRDefault="008E2A05"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93E61">
        <w:rPr>
          <w:rFonts w:ascii="Arial" w:hAnsi="Arial" w:cs="Arial"/>
        </w:rPr>
      </w:r>
      <w:r w:rsidR="00393E61">
        <w:rPr>
          <w:rFonts w:ascii="Arial" w:hAnsi="Arial" w:cs="Arial"/>
        </w:rPr>
        <w:fldChar w:fldCharType="separate"/>
      </w:r>
      <w:r w:rsidRPr="00DE4F5A">
        <w:rPr>
          <w:rFonts w:ascii="Arial" w:hAnsi="Arial" w:cs="Arial"/>
        </w:rPr>
        <w:fldChar w:fldCharType="end"/>
      </w:r>
      <w:r w:rsidR="00E366ED" w:rsidRPr="00DE4F5A">
        <w:rPr>
          <w:rFonts w:ascii="Arial" w:hAnsi="Arial" w:cs="Arial"/>
        </w:rPr>
        <w:tab/>
        <w:t xml:space="preserve">la date de début d’exécution prévue </w:t>
      </w:r>
      <w:r w:rsidR="002C09EA" w:rsidRPr="00DE4F5A">
        <w:rPr>
          <w:rFonts w:ascii="Arial" w:hAnsi="Arial" w:cs="Arial"/>
        </w:rPr>
        <w:t xml:space="preserve">par </w:t>
      </w:r>
      <w:r w:rsidR="00CF38E7" w:rsidRPr="00DE4F5A">
        <w:rPr>
          <w:rFonts w:ascii="Arial" w:hAnsi="Arial" w:cs="Arial"/>
        </w:rPr>
        <w:t xml:space="preserve"> </w:t>
      </w:r>
      <w:r w:rsidR="00E366ED" w:rsidRPr="00DE4F5A">
        <w:rPr>
          <w:rFonts w:ascii="Arial" w:hAnsi="Arial" w:cs="Arial"/>
        </w:rPr>
        <w:t>lorsqu’elle est postérieure à la date de notification.</w:t>
      </w:r>
    </w:p>
    <w:p w14:paraId="4B75D229" w14:textId="77777777" w:rsidR="00250068" w:rsidRPr="00DE4F5A" w:rsidRDefault="008E2A05"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93E61">
        <w:rPr>
          <w:rFonts w:ascii="Arial" w:hAnsi="Arial" w:cs="Arial"/>
        </w:rPr>
      </w:r>
      <w:r w:rsidR="00393E61">
        <w:rPr>
          <w:rFonts w:ascii="Arial" w:hAnsi="Arial" w:cs="Arial"/>
        </w:rPr>
        <w:fldChar w:fldCharType="separate"/>
      </w:r>
      <w:r w:rsidRPr="00DE4F5A">
        <w:rPr>
          <w:rFonts w:ascii="Arial" w:hAnsi="Arial" w:cs="Arial"/>
        </w:rPr>
        <w:fldChar w:fldCharType="end"/>
      </w:r>
      <w:r w:rsidR="00250068" w:rsidRPr="00DE4F5A">
        <w:rPr>
          <w:rFonts w:ascii="Arial" w:hAnsi="Arial" w:cs="Arial"/>
        </w:rPr>
        <w:tab/>
        <w:t>la date de début d’exécution fixée dans la lettre de notification.</w:t>
      </w:r>
    </w:p>
    <w:p w14:paraId="020C4C2F" w14:textId="29851C63" w:rsidR="00540F68" w:rsidRPr="00DE4F5A" w:rsidRDefault="00073AF4" w:rsidP="003008AE">
      <w:pPr>
        <w:tabs>
          <w:tab w:val="left" w:pos="426"/>
        </w:tabs>
        <w:spacing w:before="120" w:line="276" w:lineRule="auto"/>
        <w:jc w:val="both"/>
        <w:rPr>
          <w:rFonts w:ascii="Arial" w:hAnsi="Arial" w:cs="Arial"/>
        </w:rPr>
      </w:pPr>
      <w:r w:rsidRPr="00965030">
        <w:rPr>
          <w:rFonts w:ascii="Arial" w:hAnsi="Arial" w:cs="Arial"/>
          <w:color w:val="000000" w:themeColor="text1"/>
        </w:rPr>
        <w:t>L</w:t>
      </w:r>
      <w:r w:rsidR="00540F68" w:rsidRPr="00965030">
        <w:rPr>
          <w:rFonts w:ascii="Arial" w:hAnsi="Arial" w:cs="Arial"/>
          <w:color w:val="000000" w:themeColor="text1"/>
        </w:rPr>
        <w:t xml:space="preserve">’accord cadre est reconductible </w:t>
      </w:r>
      <w:r w:rsidR="00E366ED" w:rsidRPr="00DE4F5A">
        <w:rPr>
          <w:rFonts w:ascii="Arial" w:hAnsi="Arial" w:cs="Arial"/>
        </w:rPr>
        <w:t>est reconductible :</w:t>
      </w:r>
      <w:r w:rsidR="00540F68" w:rsidRPr="00DE4F5A">
        <w:rPr>
          <w:rFonts w:ascii="Arial" w:hAnsi="Arial" w:cs="Arial"/>
        </w:rPr>
        <w:t xml:space="preserve"> </w:t>
      </w:r>
      <w:r w:rsidR="006669B4">
        <w:rPr>
          <w:rFonts w:ascii="Arial" w:hAnsi="Arial" w:cs="Arial"/>
        </w:rPr>
        <w:fldChar w:fldCharType="begin">
          <w:ffData>
            <w:name w:val=""/>
            <w:enabled/>
            <w:calcOnExit w:val="0"/>
            <w:checkBox>
              <w:size w:val="20"/>
              <w:default w:val="1"/>
            </w:checkBox>
          </w:ffData>
        </w:fldChar>
      </w:r>
      <w:r w:rsidR="006669B4">
        <w:rPr>
          <w:rFonts w:ascii="Arial" w:hAnsi="Arial" w:cs="Arial"/>
        </w:rPr>
        <w:instrText xml:space="preserve"> FORMCHECKBOX </w:instrText>
      </w:r>
      <w:r w:rsidR="00393E61">
        <w:rPr>
          <w:rFonts w:ascii="Arial" w:hAnsi="Arial" w:cs="Arial"/>
        </w:rPr>
      </w:r>
      <w:r w:rsidR="00393E61">
        <w:rPr>
          <w:rFonts w:ascii="Arial" w:hAnsi="Arial" w:cs="Arial"/>
        </w:rPr>
        <w:fldChar w:fldCharType="separate"/>
      </w:r>
      <w:r w:rsidR="006669B4">
        <w:rPr>
          <w:rFonts w:ascii="Arial" w:hAnsi="Arial" w:cs="Arial"/>
        </w:rPr>
        <w:fldChar w:fldCharType="end"/>
      </w:r>
      <w:r w:rsidR="00540F68" w:rsidRPr="00DE4F5A">
        <w:rPr>
          <w:rFonts w:ascii="Arial" w:hAnsi="Arial" w:cs="Arial"/>
        </w:rPr>
        <w:t xml:space="preserve"> NON</w:t>
      </w:r>
      <w:r w:rsidR="00540F68" w:rsidRPr="00DE4F5A">
        <w:rPr>
          <w:rFonts w:ascii="Arial" w:hAnsi="Arial" w:cs="Arial"/>
        </w:rPr>
        <w:tab/>
      </w:r>
      <w:r w:rsidR="00540F68" w:rsidRPr="00DE4F5A">
        <w:rPr>
          <w:rFonts w:ascii="Arial" w:hAnsi="Arial" w:cs="Arial"/>
        </w:rPr>
        <w:fldChar w:fldCharType="begin">
          <w:ffData>
            <w:name w:val=""/>
            <w:enabled/>
            <w:calcOnExit w:val="0"/>
            <w:checkBox>
              <w:size w:val="20"/>
              <w:default w:val="0"/>
            </w:checkBox>
          </w:ffData>
        </w:fldChar>
      </w:r>
      <w:r w:rsidR="00540F68" w:rsidRPr="00DE4F5A">
        <w:rPr>
          <w:rFonts w:ascii="Arial" w:hAnsi="Arial" w:cs="Arial"/>
        </w:rPr>
        <w:instrText xml:space="preserve"> FORMCHECKBOX </w:instrText>
      </w:r>
      <w:r w:rsidR="00393E61">
        <w:rPr>
          <w:rFonts w:ascii="Arial" w:hAnsi="Arial" w:cs="Arial"/>
        </w:rPr>
      </w:r>
      <w:r w:rsidR="00393E61">
        <w:rPr>
          <w:rFonts w:ascii="Arial" w:hAnsi="Arial" w:cs="Arial"/>
        </w:rPr>
        <w:fldChar w:fldCharType="separate"/>
      </w:r>
      <w:r w:rsidR="00540F68" w:rsidRPr="00DE4F5A">
        <w:rPr>
          <w:rFonts w:ascii="Arial" w:hAnsi="Arial" w:cs="Arial"/>
        </w:rPr>
        <w:fldChar w:fldCharType="end"/>
      </w:r>
      <w:r w:rsidR="00540F68" w:rsidRPr="00DE4F5A">
        <w:rPr>
          <w:rFonts w:ascii="Arial" w:hAnsi="Arial" w:cs="Arial"/>
        </w:rPr>
        <w:t xml:space="preserve"> OUI</w:t>
      </w:r>
    </w:p>
    <w:p w14:paraId="2CD36005" w14:textId="77777777" w:rsidR="00E366ED" w:rsidRPr="00DE4F5A" w:rsidRDefault="00E366ED" w:rsidP="003008AE">
      <w:pPr>
        <w:spacing w:line="276" w:lineRule="auto"/>
        <w:rPr>
          <w:rFonts w:ascii="Arial" w:hAnsi="Arial" w:cs="Arial"/>
          <w:sz w:val="16"/>
          <w:szCs w:val="16"/>
        </w:rPr>
      </w:pPr>
      <w:r w:rsidRPr="00DE4F5A">
        <w:rPr>
          <w:rFonts w:ascii="Arial" w:hAnsi="Arial" w:cs="Arial"/>
          <w:i/>
          <w:sz w:val="16"/>
          <w:szCs w:val="16"/>
        </w:rPr>
        <w:t>(Cocher la case correspondante.)</w:t>
      </w:r>
    </w:p>
    <w:p w14:paraId="34BE5D2F" w14:textId="77777777" w:rsidR="00CD68D8" w:rsidRPr="00DE4F5A" w:rsidRDefault="00CD68D8" w:rsidP="003008AE">
      <w:pPr>
        <w:tabs>
          <w:tab w:val="left" w:pos="426"/>
        </w:tabs>
        <w:suppressAutoHyphens w:val="0"/>
        <w:spacing w:line="276" w:lineRule="auto"/>
        <w:jc w:val="both"/>
        <w:rPr>
          <w:rFonts w:ascii="Arial" w:hAnsi="Arial" w:cs="Arial"/>
          <w:b/>
          <w:bCs/>
          <w:sz w:val="22"/>
          <w:szCs w:val="22"/>
          <w:lang w:eastAsia="fr-FR"/>
        </w:rPr>
      </w:pPr>
    </w:p>
    <w:p w14:paraId="56BF39E3" w14:textId="77777777" w:rsidR="006669B4" w:rsidRDefault="006669B4">
      <w:pPr>
        <w:suppressAutoHyphens w:val="0"/>
        <w:rPr>
          <w:rFonts w:ascii="Arial" w:hAnsi="Arial" w:cs="Arial"/>
          <w:b/>
          <w:bCs/>
          <w:sz w:val="22"/>
          <w:szCs w:val="22"/>
          <w:lang w:eastAsia="fr-FR"/>
        </w:rPr>
      </w:pPr>
      <w:r>
        <w:rPr>
          <w:rFonts w:ascii="Arial" w:hAnsi="Arial" w:cs="Arial"/>
          <w:b/>
          <w:bCs/>
          <w:sz w:val="22"/>
          <w:szCs w:val="22"/>
          <w:lang w:eastAsia="fr-FR"/>
        </w:rPr>
        <w:br w:type="page"/>
      </w:r>
    </w:p>
    <w:p w14:paraId="060997F7" w14:textId="147E924C" w:rsidR="00CD68D8" w:rsidRPr="00DE4F5A" w:rsidRDefault="00CD68D8" w:rsidP="003008AE">
      <w:pPr>
        <w:tabs>
          <w:tab w:val="left" w:pos="426"/>
        </w:tabs>
        <w:suppressAutoHyphens w:val="0"/>
        <w:spacing w:line="276" w:lineRule="auto"/>
        <w:jc w:val="both"/>
        <w:rPr>
          <w:rFonts w:ascii="Arial" w:hAnsi="Arial" w:cs="Arial"/>
          <w:b/>
          <w:bCs/>
          <w:sz w:val="22"/>
          <w:szCs w:val="22"/>
          <w:lang w:eastAsia="fr-FR"/>
        </w:rPr>
      </w:pPr>
      <w:r w:rsidRPr="00DE4F5A">
        <w:rPr>
          <w:rFonts w:ascii="Arial" w:hAnsi="Arial" w:cs="Arial"/>
          <w:b/>
          <w:bCs/>
          <w:sz w:val="22"/>
          <w:szCs w:val="22"/>
          <w:lang w:eastAsia="fr-FR"/>
        </w:rPr>
        <w:lastRenderedPageBreak/>
        <w:t>B6 - Origine et part des fournitures :</w:t>
      </w:r>
    </w:p>
    <w:p w14:paraId="39178193" w14:textId="77777777" w:rsidR="00CD68D8" w:rsidRPr="00DE4F5A" w:rsidRDefault="00CD68D8" w:rsidP="003008AE">
      <w:pPr>
        <w:tabs>
          <w:tab w:val="left" w:pos="576"/>
        </w:tabs>
        <w:suppressAutoHyphens w:val="0"/>
        <w:spacing w:line="276" w:lineRule="auto"/>
        <w:jc w:val="both"/>
        <w:rPr>
          <w:rFonts w:ascii="Arial" w:hAnsi="Arial" w:cs="Arial"/>
          <w:lang w:eastAsia="fr-FR"/>
        </w:rPr>
      </w:pPr>
    </w:p>
    <w:tbl>
      <w:tblPr>
        <w:tblW w:w="10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9"/>
        <w:gridCol w:w="2345"/>
        <w:gridCol w:w="2851"/>
        <w:gridCol w:w="2609"/>
      </w:tblGrid>
      <w:tr w:rsidR="00965030" w:rsidRPr="00965030" w14:paraId="13E536EB" w14:textId="5CCEA339" w:rsidTr="00965030">
        <w:trPr>
          <w:trHeight w:val="529"/>
        </w:trPr>
        <w:tc>
          <w:tcPr>
            <w:tcW w:w="2389" w:type="dxa"/>
            <w:shd w:val="clear" w:color="auto" w:fill="DEEAF6" w:themeFill="accent1" w:themeFillTint="33"/>
            <w:vAlign w:val="center"/>
          </w:tcPr>
          <w:p w14:paraId="55D2A9A3" w14:textId="77777777" w:rsidR="00965030" w:rsidRPr="00965030" w:rsidRDefault="00965030" w:rsidP="00CD4BCE">
            <w:pPr>
              <w:tabs>
                <w:tab w:val="left" w:pos="576"/>
              </w:tabs>
              <w:suppressAutoHyphens w:val="0"/>
              <w:spacing w:line="276" w:lineRule="auto"/>
              <w:jc w:val="center"/>
              <w:rPr>
                <w:rFonts w:ascii="Arial" w:hAnsi="Arial" w:cs="Arial"/>
                <w:b/>
                <w:color w:val="000000" w:themeColor="text1"/>
                <w:lang w:eastAsia="fr-FR"/>
              </w:rPr>
            </w:pPr>
            <w:r w:rsidRPr="00965030">
              <w:rPr>
                <w:rFonts w:ascii="Arial" w:hAnsi="Arial" w:cs="Arial"/>
                <w:b/>
                <w:color w:val="000000" w:themeColor="text1"/>
                <w:lang w:eastAsia="fr-FR"/>
              </w:rPr>
              <w:t>NATURE DES COMPOSANTS</w:t>
            </w:r>
          </w:p>
        </w:tc>
        <w:tc>
          <w:tcPr>
            <w:tcW w:w="2345" w:type="dxa"/>
            <w:shd w:val="clear" w:color="auto" w:fill="DEEAF6" w:themeFill="accent1" w:themeFillTint="33"/>
            <w:vAlign w:val="center"/>
          </w:tcPr>
          <w:p w14:paraId="0DC2A5C3" w14:textId="77777777" w:rsidR="00965030" w:rsidRPr="00965030" w:rsidRDefault="00965030" w:rsidP="00CD4BCE">
            <w:pPr>
              <w:tabs>
                <w:tab w:val="left" w:pos="576"/>
              </w:tabs>
              <w:suppressAutoHyphens w:val="0"/>
              <w:spacing w:line="276" w:lineRule="auto"/>
              <w:jc w:val="center"/>
              <w:rPr>
                <w:rFonts w:ascii="Arial" w:hAnsi="Arial" w:cs="Arial"/>
                <w:b/>
                <w:color w:val="000000" w:themeColor="text1"/>
                <w:lang w:eastAsia="fr-FR"/>
              </w:rPr>
            </w:pPr>
            <w:r w:rsidRPr="00965030">
              <w:rPr>
                <w:rFonts w:ascii="Arial" w:hAnsi="Arial" w:cs="Arial"/>
                <w:b/>
                <w:color w:val="000000" w:themeColor="text1"/>
                <w:lang w:eastAsia="fr-FR"/>
              </w:rPr>
              <w:t>NOM DU FABRICANT</w:t>
            </w:r>
          </w:p>
        </w:tc>
        <w:tc>
          <w:tcPr>
            <w:tcW w:w="2851" w:type="dxa"/>
            <w:shd w:val="clear" w:color="auto" w:fill="DEEAF6" w:themeFill="accent1" w:themeFillTint="33"/>
            <w:vAlign w:val="center"/>
          </w:tcPr>
          <w:p w14:paraId="7F5DF19E" w14:textId="77777777" w:rsidR="00965030" w:rsidRPr="00965030" w:rsidRDefault="00965030" w:rsidP="00CD4BCE">
            <w:pPr>
              <w:tabs>
                <w:tab w:val="left" w:pos="576"/>
              </w:tabs>
              <w:suppressAutoHyphens w:val="0"/>
              <w:spacing w:line="276" w:lineRule="auto"/>
              <w:jc w:val="center"/>
              <w:rPr>
                <w:rFonts w:ascii="Arial" w:hAnsi="Arial" w:cs="Arial"/>
                <w:b/>
                <w:bCs/>
                <w:color w:val="000000" w:themeColor="text1"/>
                <w:lang w:eastAsia="fr-FR"/>
              </w:rPr>
            </w:pPr>
            <w:r w:rsidRPr="00965030">
              <w:rPr>
                <w:rFonts w:ascii="Arial" w:hAnsi="Arial" w:cs="Arial"/>
                <w:b/>
                <w:bCs/>
                <w:color w:val="000000" w:themeColor="text1"/>
                <w:lang w:eastAsia="fr-FR"/>
              </w:rPr>
              <w:t>LIEU DE FABRICATION (PAYS/VILLE)</w:t>
            </w:r>
          </w:p>
        </w:tc>
        <w:tc>
          <w:tcPr>
            <w:tcW w:w="2609" w:type="dxa"/>
            <w:shd w:val="clear" w:color="auto" w:fill="DEEAF6" w:themeFill="accent1" w:themeFillTint="33"/>
            <w:vAlign w:val="center"/>
          </w:tcPr>
          <w:p w14:paraId="7E58AD73" w14:textId="1947455C" w:rsidR="00965030" w:rsidRPr="00965030" w:rsidRDefault="00965030" w:rsidP="00CD4BCE">
            <w:pPr>
              <w:tabs>
                <w:tab w:val="left" w:pos="576"/>
              </w:tabs>
              <w:suppressAutoHyphens w:val="0"/>
              <w:spacing w:line="276" w:lineRule="auto"/>
              <w:jc w:val="center"/>
              <w:rPr>
                <w:rFonts w:ascii="Arial" w:hAnsi="Arial" w:cs="Arial"/>
                <w:b/>
                <w:bCs/>
                <w:color w:val="000000" w:themeColor="text1"/>
                <w:lang w:eastAsia="fr-FR"/>
              </w:rPr>
            </w:pPr>
            <w:r>
              <w:rPr>
                <w:rFonts w:ascii="Arial" w:hAnsi="Arial" w:cs="Arial"/>
                <w:b/>
                <w:bCs/>
                <w:color w:val="000000" w:themeColor="text1"/>
                <w:lang w:eastAsia="fr-FR"/>
              </w:rPr>
              <w:t>% de matière recyclée le cas échéant</w:t>
            </w:r>
          </w:p>
        </w:tc>
      </w:tr>
      <w:tr w:rsidR="00965030" w:rsidRPr="00965030" w14:paraId="236DA51F" w14:textId="2B031CA0" w:rsidTr="00965030">
        <w:trPr>
          <w:trHeight w:val="529"/>
        </w:trPr>
        <w:tc>
          <w:tcPr>
            <w:tcW w:w="2389" w:type="dxa"/>
            <w:shd w:val="clear" w:color="auto" w:fill="auto"/>
            <w:vAlign w:val="center"/>
          </w:tcPr>
          <w:p w14:paraId="5B789D00" w14:textId="35C6D6BB" w:rsidR="00965030" w:rsidRPr="00965030" w:rsidRDefault="00965030" w:rsidP="006669B4">
            <w:pPr>
              <w:tabs>
                <w:tab w:val="left" w:pos="576"/>
              </w:tabs>
              <w:suppressAutoHyphens w:val="0"/>
              <w:spacing w:line="276" w:lineRule="auto"/>
              <w:jc w:val="center"/>
              <w:rPr>
                <w:rFonts w:ascii="Arial" w:hAnsi="Arial" w:cs="Arial"/>
                <w:b/>
                <w:color w:val="000000" w:themeColor="text1"/>
                <w:lang w:eastAsia="fr-FR"/>
              </w:rPr>
            </w:pPr>
            <w:r w:rsidRPr="00965030">
              <w:rPr>
                <w:rFonts w:ascii="Arial" w:hAnsi="Arial" w:cs="Arial"/>
                <w:b/>
                <w:color w:val="000000" w:themeColor="text1"/>
                <w:lang w:eastAsia="fr-FR"/>
              </w:rPr>
              <w:t>Drisse</w:t>
            </w:r>
          </w:p>
        </w:tc>
        <w:tc>
          <w:tcPr>
            <w:tcW w:w="2345" w:type="dxa"/>
            <w:shd w:val="clear" w:color="auto" w:fill="auto"/>
            <w:vAlign w:val="center"/>
          </w:tcPr>
          <w:p w14:paraId="3D2BFBB7" w14:textId="77777777" w:rsidR="00965030" w:rsidRPr="00965030" w:rsidRDefault="00965030" w:rsidP="00CD4BCE">
            <w:pPr>
              <w:tabs>
                <w:tab w:val="left" w:pos="576"/>
              </w:tabs>
              <w:suppressAutoHyphens w:val="0"/>
              <w:spacing w:line="276" w:lineRule="auto"/>
              <w:jc w:val="center"/>
              <w:rPr>
                <w:rFonts w:ascii="Arial" w:hAnsi="Arial" w:cs="Arial"/>
                <w:b/>
                <w:color w:val="000000" w:themeColor="text1"/>
                <w:lang w:eastAsia="fr-FR"/>
              </w:rPr>
            </w:pPr>
          </w:p>
        </w:tc>
        <w:tc>
          <w:tcPr>
            <w:tcW w:w="2851" w:type="dxa"/>
            <w:shd w:val="clear" w:color="auto" w:fill="auto"/>
            <w:vAlign w:val="center"/>
          </w:tcPr>
          <w:p w14:paraId="5B6478D7" w14:textId="77777777" w:rsidR="00965030" w:rsidRPr="00965030" w:rsidRDefault="00965030" w:rsidP="00CD4BCE">
            <w:pPr>
              <w:tabs>
                <w:tab w:val="left" w:pos="576"/>
              </w:tabs>
              <w:suppressAutoHyphens w:val="0"/>
              <w:spacing w:line="276" w:lineRule="auto"/>
              <w:jc w:val="center"/>
              <w:rPr>
                <w:rFonts w:ascii="Arial" w:hAnsi="Arial" w:cs="Arial"/>
                <w:b/>
                <w:color w:val="000000" w:themeColor="text1"/>
                <w:lang w:eastAsia="fr-FR"/>
              </w:rPr>
            </w:pPr>
          </w:p>
        </w:tc>
        <w:tc>
          <w:tcPr>
            <w:tcW w:w="2609" w:type="dxa"/>
            <w:vAlign w:val="center"/>
          </w:tcPr>
          <w:p w14:paraId="316DE5BE" w14:textId="2A34C8C8" w:rsidR="00965030" w:rsidRPr="00965030" w:rsidRDefault="00965030" w:rsidP="00CD4BCE">
            <w:pPr>
              <w:tabs>
                <w:tab w:val="left" w:pos="576"/>
              </w:tabs>
              <w:suppressAutoHyphens w:val="0"/>
              <w:spacing w:line="276" w:lineRule="auto"/>
              <w:jc w:val="center"/>
              <w:rPr>
                <w:rFonts w:ascii="Arial" w:hAnsi="Arial" w:cs="Arial"/>
                <w:b/>
                <w:color w:val="000000" w:themeColor="text1"/>
                <w:lang w:eastAsia="fr-FR"/>
              </w:rPr>
            </w:pPr>
            <w:r>
              <w:rPr>
                <w:rFonts w:ascii="Arial" w:hAnsi="Arial" w:cs="Arial"/>
                <w:b/>
                <w:color w:val="000000" w:themeColor="text1"/>
                <w:lang w:eastAsia="fr-FR"/>
              </w:rPr>
              <w:t>/</w:t>
            </w:r>
          </w:p>
        </w:tc>
      </w:tr>
      <w:tr w:rsidR="00965030" w:rsidRPr="00965030" w14:paraId="6C42DA84" w14:textId="601365AA" w:rsidTr="00965030">
        <w:trPr>
          <w:trHeight w:val="529"/>
        </w:trPr>
        <w:tc>
          <w:tcPr>
            <w:tcW w:w="2389" w:type="dxa"/>
            <w:shd w:val="clear" w:color="auto" w:fill="auto"/>
            <w:vAlign w:val="center"/>
          </w:tcPr>
          <w:p w14:paraId="40644FBB" w14:textId="131573EF" w:rsidR="00965030" w:rsidRPr="00965030" w:rsidRDefault="00965030" w:rsidP="00CD4BCE">
            <w:pPr>
              <w:tabs>
                <w:tab w:val="left" w:pos="576"/>
              </w:tabs>
              <w:suppressAutoHyphens w:val="0"/>
              <w:spacing w:line="276" w:lineRule="auto"/>
              <w:jc w:val="center"/>
              <w:rPr>
                <w:rFonts w:ascii="Arial" w:hAnsi="Arial" w:cs="Arial"/>
                <w:b/>
                <w:color w:val="000000" w:themeColor="text1"/>
                <w:lang w:eastAsia="fr-FR"/>
              </w:rPr>
            </w:pPr>
            <w:r w:rsidRPr="00965030">
              <w:rPr>
                <w:rFonts w:ascii="Arial" w:hAnsi="Arial" w:cs="Arial"/>
                <w:b/>
                <w:color w:val="000000" w:themeColor="text1"/>
                <w:lang w:eastAsia="fr-FR"/>
              </w:rPr>
              <w:t>gaine</w:t>
            </w:r>
          </w:p>
        </w:tc>
        <w:tc>
          <w:tcPr>
            <w:tcW w:w="2345" w:type="dxa"/>
            <w:shd w:val="clear" w:color="auto" w:fill="auto"/>
            <w:vAlign w:val="center"/>
          </w:tcPr>
          <w:p w14:paraId="63539EFC" w14:textId="77777777" w:rsidR="00965030" w:rsidRPr="00965030" w:rsidRDefault="00965030" w:rsidP="00CD4BCE">
            <w:pPr>
              <w:tabs>
                <w:tab w:val="left" w:pos="576"/>
              </w:tabs>
              <w:suppressAutoHyphens w:val="0"/>
              <w:spacing w:line="276" w:lineRule="auto"/>
              <w:jc w:val="center"/>
              <w:rPr>
                <w:rFonts w:ascii="Arial" w:hAnsi="Arial" w:cs="Arial"/>
                <w:b/>
                <w:color w:val="000000" w:themeColor="text1"/>
                <w:lang w:eastAsia="fr-FR"/>
              </w:rPr>
            </w:pPr>
          </w:p>
        </w:tc>
        <w:tc>
          <w:tcPr>
            <w:tcW w:w="2851" w:type="dxa"/>
            <w:shd w:val="clear" w:color="auto" w:fill="auto"/>
            <w:vAlign w:val="center"/>
          </w:tcPr>
          <w:p w14:paraId="1A071286" w14:textId="77777777" w:rsidR="00965030" w:rsidRPr="00965030" w:rsidRDefault="00965030" w:rsidP="00CD4BCE">
            <w:pPr>
              <w:tabs>
                <w:tab w:val="left" w:pos="576"/>
              </w:tabs>
              <w:suppressAutoHyphens w:val="0"/>
              <w:spacing w:line="276" w:lineRule="auto"/>
              <w:jc w:val="center"/>
              <w:rPr>
                <w:rFonts w:ascii="Arial" w:hAnsi="Arial" w:cs="Arial"/>
                <w:b/>
                <w:color w:val="000000" w:themeColor="text1"/>
                <w:lang w:eastAsia="fr-FR"/>
              </w:rPr>
            </w:pPr>
          </w:p>
        </w:tc>
        <w:tc>
          <w:tcPr>
            <w:tcW w:w="2609" w:type="dxa"/>
            <w:vAlign w:val="center"/>
          </w:tcPr>
          <w:p w14:paraId="63301B13" w14:textId="75B3C9AC" w:rsidR="00965030" w:rsidRPr="00965030" w:rsidRDefault="00965030" w:rsidP="00CD4BCE">
            <w:pPr>
              <w:tabs>
                <w:tab w:val="left" w:pos="576"/>
              </w:tabs>
              <w:suppressAutoHyphens w:val="0"/>
              <w:spacing w:line="276" w:lineRule="auto"/>
              <w:jc w:val="center"/>
              <w:rPr>
                <w:rFonts w:ascii="Arial" w:hAnsi="Arial" w:cs="Arial"/>
                <w:b/>
                <w:color w:val="000000" w:themeColor="text1"/>
                <w:lang w:eastAsia="fr-FR"/>
              </w:rPr>
            </w:pPr>
            <w:r>
              <w:rPr>
                <w:rFonts w:ascii="Arial" w:hAnsi="Arial" w:cs="Arial"/>
                <w:b/>
                <w:color w:val="000000" w:themeColor="text1"/>
                <w:lang w:eastAsia="fr-FR"/>
              </w:rPr>
              <w:t>/</w:t>
            </w:r>
          </w:p>
        </w:tc>
      </w:tr>
      <w:tr w:rsidR="00965030" w:rsidRPr="00965030" w14:paraId="74061465" w14:textId="478B8C75" w:rsidTr="00965030">
        <w:trPr>
          <w:trHeight w:val="529"/>
        </w:trPr>
        <w:tc>
          <w:tcPr>
            <w:tcW w:w="2389" w:type="dxa"/>
            <w:shd w:val="clear" w:color="auto" w:fill="auto"/>
            <w:vAlign w:val="center"/>
          </w:tcPr>
          <w:p w14:paraId="5BC5ED7E" w14:textId="015C6446" w:rsidR="00965030" w:rsidRPr="00965030" w:rsidRDefault="00965030" w:rsidP="00CD4BCE">
            <w:pPr>
              <w:tabs>
                <w:tab w:val="left" w:pos="576"/>
              </w:tabs>
              <w:suppressAutoHyphens w:val="0"/>
              <w:spacing w:line="276" w:lineRule="auto"/>
              <w:jc w:val="center"/>
              <w:rPr>
                <w:rFonts w:ascii="Arial" w:hAnsi="Arial" w:cs="Arial"/>
                <w:b/>
                <w:color w:val="000000" w:themeColor="text1"/>
                <w:lang w:eastAsia="fr-FR"/>
              </w:rPr>
            </w:pPr>
            <w:r w:rsidRPr="00965030">
              <w:rPr>
                <w:rFonts w:ascii="Arial" w:hAnsi="Arial" w:cs="Arial"/>
                <w:b/>
                <w:color w:val="000000" w:themeColor="text1"/>
                <w:lang w:eastAsia="fr-FR"/>
              </w:rPr>
              <w:t>tricot</w:t>
            </w:r>
          </w:p>
        </w:tc>
        <w:tc>
          <w:tcPr>
            <w:tcW w:w="2345" w:type="dxa"/>
            <w:shd w:val="clear" w:color="auto" w:fill="auto"/>
            <w:vAlign w:val="center"/>
          </w:tcPr>
          <w:p w14:paraId="5334D835" w14:textId="77777777" w:rsidR="00965030" w:rsidRPr="00965030" w:rsidRDefault="00965030" w:rsidP="00CD4BCE">
            <w:pPr>
              <w:tabs>
                <w:tab w:val="left" w:pos="576"/>
              </w:tabs>
              <w:suppressAutoHyphens w:val="0"/>
              <w:spacing w:line="276" w:lineRule="auto"/>
              <w:jc w:val="center"/>
              <w:rPr>
                <w:rFonts w:ascii="Arial" w:hAnsi="Arial" w:cs="Arial"/>
                <w:b/>
                <w:color w:val="000000" w:themeColor="text1"/>
                <w:lang w:eastAsia="fr-FR"/>
              </w:rPr>
            </w:pPr>
          </w:p>
        </w:tc>
        <w:tc>
          <w:tcPr>
            <w:tcW w:w="2851" w:type="dxa"/>
            <w:shd w:val="clear" w:color="auto" w:fill="auto"/>
            <w:vAlign w:val="center"/>
          </w:tcPr>
          <w:p w14:paraId="2D575680" w14:textId="77777777" w:rsidR="00965030" w:rsidRPr="00965030" w:rsidRDefault="00965030" w:rsidP="00CD4BCE">
            <w:pPr>
              <w:tabs>
                <w:tab w:val="left" w:pos="576"/>
              </w:tabs>
              <w:suppressAutoHyphens w:val="0"/>
              <w:bidi/>
              <w:spacing w:line="276" w:lineRule="auto"/>
              <w:jc w:val="center"/>
              <w:rPr>
                <w:rFonts w:ascii="Arial" w:hAnsi="Arial" w:cs="Arial"/>
                <w:b/>
                <w:bCs/>
                <w:color w:val="000000" w:themeColor="text1"/>
                <w:lang w:eastAsia="fr-FR"/>
              </w:rPr>
            </w:pPr>
          </w:p>
        </w:tc>
        <w:tc>
          <w:tcPr>
            <w:tcW w:w="2609" w:type="dxa"/>
            <w:vAlign w:val="center"/>
          </w:tcPr>
          <w:p w14:paraId="4F983533" w14:textId="77777777" w:rsidR="00965030" w:rsidRPr="00965030" w:rsidRDefault="00965030" w:rsidP="00CD4BCE">
            <w:pPr>
              <w:tabs>
                <w:tab w:val="left" w:pos="576"/>
              </w:tabs>
              <w:suppressAutoHyphens w:val="0"/>
              <w:bidi/>
              <w:spacing w:line="276" w:lineRule="auto"/>
              <w:jc w:val="center"/>
              <w:rPr>
                <w:rFonts w:ascii="Arial" w:hAnsi="Arial" w:cs="Arial"/>
                <w:b/>
                <w:bCs/>
                <w:color w:val="000000" w:themeColor="text1"/>
                <w:lang w:eastAsia="fr-FR"/>
              </w:rPr>
            </w:pPr>
          </w:p>
        </w:tc>
      </w:tr>
      <w:tr w:rsidR="00965030" w:rsidRPr="00965030" w14:paraId="57F559A9" w14:textId="1D3DD76C" w:rsidTr="00965030">
        <w:trPr>
          <w:trHeight w:val="529"/>
        </w:trPr>
        <w:tc>
          <w:tcPr>
            <w:tcW w:w="2389" w:type="dxa"/>
            <w:shd w:val="clear" w:color="auto" w:fill="auto"/>
            <w:vAlign w:val="center"/>
          </w:tcPr>
          <w:p w14:paraId="28496F96" w14:textId="6B1D3957" w:rsidR="00965030" w:rsidRPr="00965030" w:rsidRDefault="00965030" w:rsidP="00CD4BCE">
            <w:pPr>
              <w:tabs>
                <w:tab w:val="left" w:pos="576"/>
              </w:tabs>
              <w:suppressAutoHyphens w:val="0"/>
              <w:spacing w:line="276" w:lineRule="auto"/>
              <w:jc w:val="center"/>
              <w:rPr>
                <w:rFonts w:ascii="Arial" w:hAnsi="Arial" w:cs="Arial"/>
                <w:b/>
                <w:color w:val="000000" w:themeColor="text1"/>
                <w:lang w:eastAsia="fr-FR"/>
              </w:rPr>
            </w:pPr>
            <w:r w:rsidRPr="00965030">
              <w:rPr>
                <w:rFonts w:ascii="Arial" w:hAnsi="Arial" w:cs="Arial"/>
                <w:b/>
                <w:color w:val="000000" w:themeColor="text1"/>
                <w:lang w:eastAsia="fr-FR"/>
              </w:rPr>
              <w:t>cabillot</w:t>
            </w:r>
          </w:p>
        </w:tc>
        <w:tc>
          <w:tcPr>
            <w:tcW w:w="2345" w:type="dxa"/>
            <w:shd w:val="clear" w:color="auto" w:fill="auto"/>
            <w:vAlign w:val="center"/>
          </w:tcPr>
          <w:p w14:paraId="244AA1F0" w14:textId="77777777" w:rsidR="00965030" w:rsidRPr="00965030" w:rsidRDefault="00965030" w:rsidP="00CD4BCE">
            <w:pPr>
              <w:tabs>
                <w:tab w:val="left" w:pos="576"/>
              </w:tabs>
              <w:suppressAutoHyphens w:val="0"/>
              <w:spacing w:line="276" w:lineRule="auto"/>
              <w:jc w:val="center"/>
              <w:rPr>
                <w:rFonts w:ascii="Arial" w:hAnsi="Arial" w:cs="Arial"/>
                <w:b/>
                <w:color w:val="000000" w:themeColor="text1"/>
                <w:lang w:eastAsia="fr-FR"/>
              </w:rPr>
            </w:pPr>
          </w:p>
        </w:tc>
        <w:tc>
          <w:tcPr>
            <w:tcW w:w="2851" w:type="dxa"/>
            <w:shd w:val="clear" w:color="auto" w:fill="auto"/>
            <w:vAlign w:val="center"/>
          </w:tcPr>
          <w:p w14:paraId="5E3342DC" w14:textId="77777777" w:rsidR="00965030" w:rsidRPr="00965030" w:rsidRDefault="00965030" w:rsidP="00CD4BCE">
            <w:pPr>
              <w:tabs>
                <w:tab w:val="left" w:pos="576"/>
              </w:tabs>
              <w:suppressAutoHyphens w:val="0"/>
              <w:spacing w:line="276" w:lineRule="auto"/>
              <w:jc w:val="center"/>
              <w:rPr>
                <w:rFonts w:ascii="Arial" w:hAnsi="Arial" w:cs="Arial"/>
                <w:b/>
                <w:color w:val="000000" w:themeColor="text1"/>
                <w:lang w:eastAsia="fr-FR"/>
              </w:rPr>
            </w:pPr>
          </w:p>
        </w:tc>
        <w:tc>
          <w:tcPr>
            <w:tcW w:w="2609" w:type="dxa"/>
            <w:vAlign w:val="center"/>
          </w:tcPr>
          <w:p w14:paraId="687E014E" w14:textId="2EA8D7AD" w:rsidR="00965030" w:rsidRPr="00965030" w:rsidRDefault="00965030" w:rsidP="00CD4BCE">
            <w:pPr>
              <w:tabs>
                <w:tab w:val="left" w:pos="576"/>
              </w:tabs>
              <w:suppressAutoHyphens w:val="0"/>
              <w:spacing w:line="276" w:lineRule="auto"/>
              <w:jc w:val="center"/>
              <w:rPr>
                <w:rFonts w:ascii="Arial" w:hAnsi="Arial" w:cs="Arial"/>
                <w:b/>
                <w:color w:val="000000" w:themeColor="text1"/>
                <w:lang w:eastAsia="fr-FR"/>
              </w:rPr>
            </w:pPr>
            <w:r>
              <w:rPr>
                <w:rFonts w:ascii="Arial" w:hAnsi="Arial" w:cs="Arial"/>
                <w:b/>
                <w:color w:val="000000" w:themeColor="text1"/>
                <w:lang w:eastAsia="fr-FR"/>
              </w:rPr>
              <w:t>/</w:t>
            </w:r>
          </w:p>
        </w:tc>
      </w:tr>
      <w:tr w:rsidR="00965030" w:rsidRPr="00965030" w14:paraId="1FD03999" w14:textId="4504FA95" w:rsidTr="00965030">
        <w:trPr>
          <w:trHeight w:val="529"/>
        </w:trPr>
        <w:tc>
          <w:tcPr>
            <w:tcW w:w="2389" w:type="dxa"/>
            <w:shd w:val="clear" w:color="auto" w:fill="auto"/>
            <w:vAlign w:val="center"/>
          </w:tcPr>
          <w:p w14:paraId="0D172D62" w14:textId="27F55B17" w:rsidR="00965030" w:rsidRPr="00965030" w:rsidRDefault="00965030" w:rsidP="00CD4BCE">
            <w:pPr>
              <w:tabs>
                <w:tab w:val="left" w:pos="576"/>
              </w:tabs>
              <w:suppressAutoHyphens w:val="0"/>
              <w:spacing w:line="276" w:lineRule="auto"/>
              <w:jc w:val="center"/>
              <w:rPr>
                <w:rFonts w:ascii="Arial" w:hAnsi="Arial" w:cs="Arial"/>
                <w:b/>
                <w:color w:val="000000" w:themeColor="text1"/>
                <w:lang w:eastAsia="fr-FR"/>
              </w:rPr>
            </w:pPr>
            <w:r w:rsidRPr="00965030">
              <w:rPr>
                <w:rFonts w:ascii="Arial" w:hAnsi="Arial" w:cs="Arial"/>
                <w:b/>
                <w:color w:val="000000" w:themeColor="text1"/>
                <w:lang w:eastAsia="fr-FR"/>
              </w:rPr>
              <w:t>hampe</w:t>
            </w:r>
          </w:p>
        </w:tc>
        <w:tc>
          <w:tcPr>
            <w:tcW w:w="2345" w:type="dxa"/>
            <w:shd w:val="clear" w:color="auto" w:fill="auto"/>
            <w:vAlign w:val="center"/>
          </w:tcPr>
          <w:p w14:paraId="4D34C871" w14:textId="77777777" w:rsidR="00965030" w:rsidRPr="00965030" w:rsidRDefault="00965030" w:rsidP="00CD4BCE">
            <w:pPr>
              <w:tabs>
                <w:tab w:val="left" w:pos="576"/>
              </w:tabs>
              <w:suppressAutoHyphens w:val="0"/>
              <w:spacing w:line="276" w:lineRule="auto"/>
              <w:jc w:val="center"/>
              <w:rPr>
                <w:rFonts w:ascii="Arial" w:hAnsi="Arial" w:cs="Arial"/>
                <w:b/>
                <w:color w:val="000000" w:themeColor="text1"/>
                <w:lang w:eastAsia="fr-FR"/>
              </w:rPr>
            </w:pPr>
          </w:p>
        </w:tc>
        <w:tc>
          <w:tcPr>
            <w:tcW w:w="2851" w:type="dxa"/>
            <w:shd w:val="clear" w:color="auto" w:fill="auto"/>
            <w:vAlign w:val="center"/>
          </w:tcPr>
          <w:p w14:paraId="7CFA6798" w14:textId="77777777" w:rsidR="00965030" w:rsidRPr="00965030" w:rsidRDefault="00965030" w:rsidP="00CD4BCE">
            <w:pPr>
              <w:tabs>
                <w:tab w:val="left" w:pos="576"/>
              </w:tabs>
              <w:suppressAutoHyphens w:val="0"/>
              <w:spacing w:line="276" w:lineRule="auto"/>
              <w:jc w:val="center"/>
              <w:rPr>
                <w:rFonts w:ascii="Arial" w:hAnsi="Arial" w:cs="Arial"/>
                <w:b/>
                <w:color w:val="000000" w:themeColor="text1"/>
                <w:lang w:eastAsia="fr-FR"/>
              </w:rPr>
            </w:pPr>
          </w:p>
        </w:tc>
        <w:tc>
          <w:tcPr>
            <w:tcW w:w="2609" w:type="dxa"/>
            <w:vAlign w:val="center"/>
          </w:tcPr>
          <w:p w14:paraId="6B0DF986" w14:textId="2B9538C8" w:rsidR="00965030" w:rsidRPr="00965030" w:rsidRDefault="00965030" w:rsidP="00CD4BCE">
            <w:pPr>
              <w:tabs>
                <w:tab w:val="left" w:pos="576"/>
              </w:tabs>
              <w:suppressAutoHyphens w:val="0"/>
              <w:spacing w:line="276" w:lineRule="auto"/>
              <w:jc w:val="center"/>
              <w:rPr>
                <w:rFonts w:ascii="Arial" w:hAnsi="Arial" w:cs="Arial"/>
                <w:b/>
                <w:color w:val="000000" w:themeColor="text1"/>
                <w:lang w:eastAsia="fr-FR"/>
              </w:rPr>
            </w:pPr>
            <w:r>
              <w:rPr>
                <w:rFonts w:ascii="Arial" w:hAnsi="Arial" w:cs="Arial"/>
                <w:b/>
                <w:color w:val="000000" w:themeColor="text1"/>
                <w:lang w:eastAsia="fr-FR"/>
              </w:rPr>
              <w:t>/</w:t>
            </w:r>
          </w:p>
        </w:tc>
      </w:tr>
      <w:tr w:rsidR="00965030" w:rsidRPr="00965030" w14:paraId="3DD3C023" w14:textId="122A69E4" w:rsidTr="00965030">
        <w:trPr>
          <w:trHeight w:val="529"/>
        </w:trPr>
        <w:tc>
          <w:tcPr>
            <w:tcW w:w="2389" w:type="dxa"/>
            <w:shd w:val="clear" w:color="auto" w:fill="auto"/>
            <w:vAlign w:val="center"/>
          </w:tcPr>
          <w:p w14:paraId="1644EE5B" w14:textId="71D9F1EB" w:rsidR="00965030" w:rsidRPr="00965030" w:rsidRDefault="00965030" w:rsidP="00CD4BCE">
            <w:pPr>
              <w:tabs>
                <w:tab w:val="left" w:pos="576"/>
              </w:tabs>
              <w:suppressAutoHyphens w:val="0"/>
              <w:spacing w:line="276" w:lineRule="auto"/>
              <w:jc w:val="center"/>
              <w:rPr>
                <w:rFonts w:ascii="Arial" w:hAnsi="Arial" w:cs="Arial"/>
                <w:b/>
                <w:color w:val="000000" w:themeColor="text1"/>
                <w:lang w:eastAsia="fr-FR"/>
              </w:rPr>
            </w:pPr>
            <w:r w:rsidRPr="00965030">
              <w:rPr>
                <w:rFonts w:ascii="Arial" w:hAnsi="Arial" w:cs="Arial"/>
                <w:b/>
                <w:color w:val="000000" w:themeColor="text1"/>
                <w:lang w:eastAsia="fr-FR"/>
              </w:rPr>
              <w:t>lance</w:t>
            </w:r>
          </w:p>
        </w:tc>
        <w:tc>
          <w:tcPr>
            <w:tcW w:w="2345" w:type="dxa"/>
            <w:shd w:val="clear" w:color="auto" w:fill="auto"/>
            <w:vAlign w:val="center"/>
          </w:tcPr>
          <w:p w14:paraId="6D78D1B4" w14:textId="77777777" w:rsidR="00965030" w:rsidRPr="00965030" w:rsidRDefault="00965030" w:rsidP="00CD4BCE">
            <w:pPr>
              <w:tabs>
                <w:tab w:val="left" w:pos="576"/>
              </w:tabs>
              <w:suppressAutoHyphens w:val="0"/>
              <w:spacing w:line="276" w:lineRule="auto"/>
              <w:jc w:val="center"/>
              <w:rPr>
                <w:rFonts w:ascii="Arial" w:hAnsi="Arial" w:cs="Arial"/>
                <w:b/>
                <w:color w:val="000000" w:themeColor="text1"/>
                <w:lang w:eastAsia="fr-FR"/>
              </w:rPr>
            </w:pPr>
          </w:p>
        </w:tc>
        <w:tc>
          <w:tcPr>
            <w:tcW w:w="2851" w:type="dxa"/>
            <w:shd w:val="clear" w:color="auto" w:fill="auto"/>
            <w:vAlign w:val="center"/>
          </w:tcPr>
          <w:p w14:paraId="4F11CC84" w14:textId="77777777" w:rsidR="00965030" w:rsidRPr="00965030" w:rsidRDefault="00965030" w:rsidP="00CD4BCE">
            <w:pPr>
              <w:tabs>
                <w:tab w:val="left" w:pos="576"/>
              </w:tabs>
              <w:suppressAutoHyphens w:val="0"/>
              <w:spacing w:line="276" w:lineRule="auto"/>
              <w:jc w:val="center"/>
              <w:rPr>
                <w:rFonts w:ascii="Arial" w:hAnsi="Arial" w:cs="Arial"/>
                <w:b/>
                <w:color w:val="000000" w:themeColor="text1"/>
                <w:lang w:eastAsia="fr-FR"/>
              </w:rPr>
            </w:pPr>
          </w:p>
        </w:tc>
        <w:tc>
          <w:tcPr>
            <w:tcW w:w="2609" w:type="dxa"/>
            <w:vAlign w:val="center"/>
          </w:tcPr>
          <w:p w14:paraId="002D0C00" w14:textId="525BA794" w:rsidR="00965030" w:rsidRPr="00965030" w:rsidRDefault="00965030" w:rsidP="00CD4BCE">
            <w:pPr>
              <w:tabs>
                <w:tab w:val="left" w:pos="576"/>
              </w:tabs>
              <w:suppressAutoHyphens w:val="0"/>
              <w:spacing w:line="276" w:lineRule="auto"/>
              <w:jc w:val="center"/>
              <w:rPr>
                <w:rFonts w:ascii="Arial" w:hAnsi="Arial" w:cs="Arial"/>
                <w:b/>
                <w:color w:val="000000" w:themeColor="text1"/>
                <w:lang w:eastAsia="fr-FR"/>
              </w:rPr>
            </w:pPr>
            <w:r>
              <w:rPr>
                <w:rFonts w:ascii="Arial" w:hAnsi="Arial" w:cs="Arial"/>
                <w:b/>
                <w:color w:val="000000" w:themeColor="text1"/>
                <w:lang w:eastAsia="fr-FR"/>
              </w:rPr>
              <w:t>/</w:t>
            </w:r>
          </w:p>
        </w:tc>
      </w:tr>
      <w:tr w:rsidR="00965030" w:rsidRPr="00965030" w14:paraId="4CDA7379" w14:textId="5B320A01" w:rsidTr="00965030">
        <w:trPr>
          <w:trHeight w:val="529"/>
        </w:trPr>
        <w:tc>
          <w:tcPr>
            <w:tcW w:w="2389" w:type="dxa"/>
            <w:shd w:val="clear" w:color="auto" w:fill="auto"/>
            <w:vAlign w:val="center"/>
          </w:tcPr>
          <w:p w14:paraId="60ABF4B0" w14:textId="6F67ED4B" w:rsidR="00965030" w:rsidRPr="00965030" w:rsidRDefault="00965030" w:rsidP="00CD4BCE">
            <w:pPr>
              <w:tabs>
                <w:tab w:val="left" w:pos="576"/>
              </w:tabs>
              <w:suppressAutoHyphens w:val="0"/>
              <w:spacing w:line="276" w:lineRule="auto"/>
              <w:jc w:val="center"/>
              <w:rPr>
                <w:rFonts w:ascii="Arial" w:hAnsi="Arial" w:cs="Arial"/>
                <w:b/>
                <w:color w:val="000000" w:themeColor="text1"/>
                <w:lang w:eastAsia="fr-FR"/>
              </w:rPr>
            </w:pPr>
            <w:r w:rsidRPr="00965030">
              <w:rPr>
                <w:rFonts w:ascii="Arial" w:hAnsi="Arial" w:cs="Arial"/>
                <w:b/>
                <w:color w:val="000000" w:themeColor="text1"/>
                <w:lang w:eastAsia="fr-FR"/>
              </w:rPr>
              <w:t>clous</w:t>
            </w:r>
          </w:p>
        </w:tc>
        <w:tc>
          <w:tcPr>
            <w:tcW w:w="2345" w:type="dxa"/>
            <w:shd w:val="clear" w:color="auto" w:fill="auto"/>
            <w:vAlign w:val="center"/>
          </w:tcPr>
          <w:p w14:paraId="3FD6EDA9" w14:textId="77777777" w:rsidR="00965030" w:rsidRPr="00965030" w:rsidRDefault="00965030" w:rsidP="00CD4BCE">
            <w:pPr>
              <w:tabs>
                <w:tab w:val="left" w:pos="576"/>
              </w:tabs>
              <w:suppressAutoHyphens w:val="0"/>
              <w:spacing w:line="276" w:lineRule="auto"/>
              <w:jc w:val="center"/>
              <w:rPr>
                <w:rFonts w:ascii="Arial" w:hAnsi="Arial" w:cs="Arial"/>
                <w:b/>
                <w:color w:val="000000" w:themeColor="text1"/>
                <w:lang w:eastAsia="fr-FR"/>
              </w:rPr>
            </w:pPr>
          </w:p>
        </w:tc>
        <w:tc>
          <w:tcPr>
            <w:tcW w:w="2851" w:type="dxa"/>
            <w:shd w:val="clear" w:color="auto" w:fill="auto"/>
            <w:vAlign w:val="center"/>
          </w:tcPr>
          <w:p w14:paraId="3368518C" w14:textId="77777777" w:rsidR="00965030" w:rsidRPr="00965030" w:rsidRDefault="00965030" w:rsidP="00CD4BCE">
            <w:pPr>
              <w:tabs>
                <w:tab w:val="left" w:pos="576"/>
              </w:tabs>
              <w:suppressAutoHyphens w:val="0"/>
              <w:spacing w:line="276" w:lineRule="auto"/>
              <w:jc w:val="center"/>
              <w:rPr>
                <w:rFonts w:ascii="Arial" w:hAnsi="Arial" w:cs="Arial"/>
                <w:b/>
                <w:color w:val="000000" w:themeColor="text1"/>
                <w:lang w:eastAsia="fr-FR"/>
              </w:rPr>
            </w:pPr>
          </w:p>
        </w:tc>
        <w:tc>
          <w:tcPr>
            <w:tcW w:w="2609" w:type="dxa"/>
            <w:vAlign w:val="center"/>
          </w:tcPr>
          <w:p w14:paraId="29B6B670" w14:textId="4206F334" w:rsidR="00965030" w:rsidRPr="00965030" w:rsidRDefault="00965030" w:rsidP="00CD4BCE">
            <w:pPr>
              <w:tabs>
                <w:tab w:val="left" w:pos="576"/>
              </w:tabs>
              <w:suppressAutoHyphens w:val="0"/>
              <w:spacing w:line="276" w:lineRule="auto"/>
              <w:jc w:val="center"/>
              <w:rPr>
                <w:rFonts w:ascii="Arial" w:hAnsi="Arial" w:cs="Arial"/>
                <w:b/>
                <w:color w:val="000000" w:themeColor="text1"/>
                <w:lang w:eastAsia="fr-FR"/>
              </w:rPr>
            </w:pPr>
            <w:r>
              <w:rPr>
                <w:rFonts w:ascii="Arial" w:hAnsi="Arial" w:cs="Arial"/>
                <w:b/>
                <w:color w:val="000000" w:themeColor="text1"/>
                <w:lang w:eastAsia="fr-FR"/>
              </w:rPr>
              <w:t>/</w:t>
            </w:r>
          </w:p>
        </w:tc>
      </w:tr>
    </w:tbl>
    <w:p w14:paraId="7A7D8B85" w14:textId="77777777" w:rsidR="00CD68D8" w:rsidRPr="00DE4F5A" w:rsidRDefault="00CD68D8" w:rsidP="003008AE">
      <w:pPr>
        <w:suppressAutoHyphens w:val="0"/>
        <w:spacing w:line="276" w:lineRule="auto"/>
        <w:jc w:val="both"/>
        <w:rPr>
          <w:rFonts w:ascii="Arial" w:hAnsi="Arial" w:cs="Arial"/>
          <w:b/>
          <w:bCs/>
          <w:sz w:val="22"/>
          <w:szCs w:val="22"/>
          <w:lang w:eastAsia="fr-FR"/>
        </w:rPr>
      </w:pPr>
    </w:p>
    <w:p w14:paraId="4B538432" w14:textId="2959D4CD" w:rsidR="00516A04" w:rsidRPr="00516A04" w:rsidRDefault="00516A04" w:rsidP="003008AE">
      <w:pPr>
        <w:tabs>
          <w:tab w:val="left" w:pos="576"/>
        </w:tabs>
        <w:suppressAutoHyphens w:val="0"/>
        <w:spacing w:after="120" w:line="276" w:lineRule="auto"/>
        <w:jc w:val="both"/>
        <w:rPr>
          <w:rFonts w:ascii="Arial" w:hAnsi="Arial" w:cs="Arial"/>
          <w:b/>
          <w:u w:val="single"/>
          <w:lang w:eastAsia="fr-FR"/>
        </w:rPr>
      </w:pPr>
      <w:r w:rsidRPr="00516A04">
        <w:rPr>
          <w:rFonts w:ascii="Arial" w:hAnsi="Arial" w:cs="Arial"/>
          <w:b/>
          <w:u w:val="single"/>
          <w:lang w:eastAsia="fr-FR"/>
        </w:rPr>
        <w:t xml:space="preserve">Nom du fabricant : </w:t>
      </w:r>
    </w:p>
    <w:p w14:paraId="3D5E796F" w14:textId="45A12A81" w:rsidR="00CD68D8" w:rsidRPr="00516A04" w:rsidRDefault="00FA0F38" w:rsidP="003008AE">
      <w:pPr>
        <w:tabs>
          <w:tab w:val="left" w:pos="576"/>
        </w:tabs>
        <w:suppressAutoHyphens w:val="0"/>
        <w:spacing w:after="120" w:line="276" w:lineRule="auto"/>
        <w:jc w:val="both"/>
        <w:rPr>
          <w:rFonts w:ascii="Arial" w:hAnsi="Arial" w:cs="Arial"/>
          <w:b/>
          <w:u w:val="single"/>
          <w:lang w:eastAsia="fr-FR"/>
        </w:rPr>
      </w:pPr>
      <w:r>
        <w:rPr>
          <w:rFonts w:ascii="Arial" w:hAnsi="Arial" w:cs="Arial"/>
          <w:b/>
          <w:u w:val="single"/>
          <w:lang w:eastAsia="fr-FR"/>
        </w:rPr>
        <w:t>L</w:t>
      </w:r>
      <w:r w:rsidR="00CD68D8" w:rsidRPr="00516A04">
        <w:rPr>
          <w:rFonts w:ascii="Arial" w:hAnsi="Arial" w:cs="Arial"/>
          <w:b/>
          <w:u w:val="single"/>
          <w:lang w:eastAsia="fr-FR"/>
        </w:rPr>
        <w:t>ieu de fabrication de</w:t>
      </w:r>
      <w:r w:rsidR="00F06BDC" w:rsidRPr="00516A04">
        <w:rPr>
          <w:rFonts w:ascii="Arial" w:hAnsi="Arial" w:cs="Arial"/>
          <w:b/>
          <w:u w:val="single"/>
          <w:lang w:eastAsia="fr-FR"/>
        </w:rPr>
        <w:t xml:space="preserve">s </w:t>
      </w:r>
      <w:r w:rsidR="00CD68D8" w:rsidRPr="00516A04">
        <w:rPr>
          <w:rFonts w:ascii="Arial" w:hAnsi="Arial" w:cs="Arial"/>
          <w:b/>
          <w:u w:val="single"/>
          <w:lang w:eastAsia="fr-FR"/>
        </w:rPr>
        <w:t>article</w:t>
      </w:r>
      <w:r w:rsidR="00F06BDC" w:rsidRPr="00516A04">
        <w:rPr>
          <w:rFonts w:ascii="Arial" w:hAnsi="Arial" w:cs="Arial"/>
          <w:b/>
          <w:u w:val="single"/>
          <w:lang w:eastAsia="fr-FR"/>
        </w:rPr>
        <w:t>s</w:t>
      </w:r>
      <w:r w:rsidR="00CD68D8" w:rsidRPr="00516A04">
        <w:rPr>
          <w:rFonts w:ascii="Arial" w:hAnsi="Arial" w:cs="Arial"/>
          <w:b/>
          <w:u w:val="single"/>
          <w:lang w:eastAsia="fr-FR"/>
        </w:rPr>
        <w:t> :</w:t>
      </w:r>
    </w:p>
    <w:p w14:paraId="48205F19" w14:textId="77777777" w:rsidR="00CD68D8" w:rsidRPr="00DE4F5A" w:rsidRDefault="00CD68D8" w:rsidP="003008AE">
      <w:pPr>
        <w:tabs>
          <w:tab w:val="left" w:pos="851"/>
        </w:tabs>
        <w:spacing w:line="276" w:lineRule="auto"/>
        <w:jc w:val="both"/>
        <w:rPr>
          <w:rFonts w:ascii="Arial" w:hAnsi="Arial" w:cs="Arial"/>
          <w:bCs/>
        </w:rPr>
      </w:pPr>
    </w:p>
    <w:p w14:paraId="1CED15C8" w14:textId="77777777" w:rsidR="00CD68D8" w:rsidRPr="00DE4F5A" w:rsidRDefault="00CD68D8" w:rsidP="003008AE">
      <w:pPr>
        <w:spacing w:line="276" w:lineRule="auto"/>
        <w:jc w:val="both"/>
        <w:rPr>
          <w:rFonts w:ascii="Arial" w:hAnsi="Arial" w:cs="Arial"/>
          <w:color w:val="FF0000"/>
        </w:rPr>
      </w:pPr>
      <w:r w:rsidRPr="00DE4F5A">
        <w:rPr>
          <w:rFonts w:ascii="Arial" w:hAnsi="Arial" w:cs="Arial"/>
          <w:b/>
          <w:bCs/>
          <w:sz w:val="22"/>
          <w:szCs w:val="22"/>
        </w:rPr>
        <w:t xml:space="preserve">B7 - Le titulaire ou le mandataire du groupement est une PME : </w:t>
      </w:r>
    </w:p>
    <w:p w14:paraId="4E694903" w14:textId="77777777" w:rsidR="00CD68D8" w:rsidRPr="00DE4F5A" w:rsidRDefault="00CD68D8" w:rsidP="003008AE">
      <w:pPr>
        <w:spacing w:before="120" w:line="276" w:lineRule="auto"/>
        <w:ind w:left="567"/>
        <w:jc w:val="both"/>
        <w:rPr>
          <w:rFonts w:ascii="Arial" w:hAnsi="Arial" w:cs="Arial"/>
          <w:b/>
          <w:bCs/>
        </w:rPr>
      </w:pPr>
      <w:r w:rsidRPr="00DE4F5A">
        <w:rPr>
          <w:rFonts w:ascii="Arial" w:hAnsi="Arial" w:cs="Arial"/>
        </w:rPr>
        <w:fldChar w:fldCharType="begin">
          <w:ffData>
            <w:name w:val="CaseACocher111"/>
            <w:enabled/>
            <w:calcOnExit w:val="0"/>
            <w:checkBox>
              <w:sizeAuto/>
              <w:default w:val="0"/>
            </w:checkBox>
          </w:ffData>
        </w:fldChar>
      </w:r>
      <w:r w:rsidRPr="00DE4F5A">
        <w:rPr>
          <w:rFonts w:ascii="Arial" w:hAnsi="Arial" w:cs="Arial"/>
        </w:rPr>
        <w:instrText xml:space="preserve"> FORMCHECKBOX </w:instrText>
      </w:r>
      <w:r w:rsidR="00393E61">
        <w:rPr>
          <w:rFonts w:ascii="Arial" w:hAnsi="Arial" w:cs="Arial"/>
        </w:rPr>
      </w:r>
      <w:r w:rsidR="00393E61">
        <w:rPr>
          <w:rFonts w:ascii="Arial" w:hAnsi="Arial" w:cs="Arial"/>
        </w:rPr>
        <w:fldChar w:fldCharType="separate"/>
      </w:r>
      <w:r w:rsidRPr="00DE4F5A">
        <w:rPr>
          <w:rFonts w:ascii="Arial" w:hAnsi="Arial" w:cs="Arial"/>
        </w:rPr>
        <w:fldChar w:fldCharType="end"/>
      </w:r>
      <w:r w:rsidRPr="00DE4F5A">
        <w:rPr>
          <w:rFonts w:ascii="Arial" w:hAnsi="Arial" w:cs="Arial"/>
        </w:rPr>
        <w:tab/>
        <w:t>oui </w:t>
      </w:r>
    </w:p>
    <w:p w14:paraId="3822CA23" w14:textId="77777777" w:rsidR="00CD68D8" w:rsidRPr="00DE4F5A" w:rsidRDefault="00CD68D8" w:rsidP="003008AE">
      <w:pPr>
        <w:spacing w:before="120" w:line="276" w:lineRule="auto"/>
        <w:ind w:left="567"/>
        <w:jc w:val="both"/>
        <w:rPr>
          <w:rFonts w:ascii="Arial" w:hAnsi="Arial" w:cs="Arial"/>
        </w:rPr>
      </w:pPr>
      <w:r w:rsidRPr="00DE4F5A">
        <w:rPr>
          <w:rFonts w:ascii="Arial" w:hAnsi="Arial" w:cs="Arial"/>
        </w:rPr>
        <w:fldChar w:fldCharType="begin">
          <w:ffData>
            <w:name w:val="CaseACocher111"/>
            <w:enabled/>
            <w:calcOnExit w:val="0"/>
            <w:checkBox>
              <w:sizeAuto/>
              <w:default w:val="0"/>
            </w:checkBox>
          </w:ffData>
        </w:fldChar>
      </w:r>
      <w:r w:rsidRPr="00DE4F5A">
        <w:rPr>
          <w:rFonts w:ascii="Arial" w:hAnsi="Arial" w:cs="Arial"/>
        </w:rPr>
        <w:instrText xml:space="preserve"> FORMCHECKBOX </w:instrText>
      </w:r>
      <w:r w:rsidR="00393E61">
        <w:rPr>
          <w:rFonts w:ascii="Arial" w:hAnsi="Arial" w:cs="Arial"/>
        </w:rPr>
      </w:r>
      <w:r w:rsidR="00393E61">
        <w:rPr>
          <w:rFonts w:ascii="Arial" w:hAnsi="Arial" w:cs="Arial"/>
        </w:rPr>
        <w:fldChar w:fldCharType="separate"/>
      </w:r>
      <w:r w:rsidRPr="00DE4F5A">
        <w:rPr>
          <w:rFonts w:ascii="Arial" w:hAnsi="Arial" w:cs="Arial"/>
        </w:rPr>
        <w:fldChar w:fldCharType="end"/>
      </w:r>
      <w:r w:rsidRPr="00DE4F5A">
        <w:rPr>
          <w:rFonts w:ascii="Arial" w:hAnsi="Arial" w:cs="Arial"/>
        </w:rPr>
        <w:tab/>
        <w:t>non </w:t>
      </w:r>
    </w:p>
    <w:p w14:paraId="29B17696" w14:textId="77777777" w:rsidR="00E366ED" w:rsidRPr="00DE4F5A" w:rsidRDefault="00E366ED" w:rsidP="003008AE">
      <w:pPr>
        <w:tabs>
          <w:tab w:val="left" w:pos="426"/>
        </w:tabs>
        <w:spacing w:before="240" w:after="120" w:line="276" w:lineRule="auto"/>
        <w:jc w:val="both"/>
        <w:rPr>
          <w:rFonts w:ascii="Arial" w:hAnsi="Arial" w:cs="Arial"/>
        </w:rPr>
      </w:pPr>
      <w:r w:rsidRPr="00DE4F5A">
        <w:rPr>
          <w:rFonts w:ascii="Arial" w:hAnsi="Arial" w:cs="Arial"/>
          <w:b/>
          <w:sz w:val="22"/>
          <w:szCs w:val="22"/>
        </w:rPr>
        <w:t>B</w:t>
      </w:r>
      <w:r w:rsidR="00073AF4">
        <w:rPr>
          <w:rFonts w:ascii="Arial" w:hAnsi="Arial" w:cs="Arial"/>
          <w:b/>
          <w:sz w:val="22"/>
          <w:szCs w:val="22"/>
        </w:rPr>
        <w:t>8</w:t>
      </w:r>
      <w:r w:rsidRPr="00DE4F5A">
        <w:rPr>
          <w:rFonts w:ascii="Arial" w:hAnsi="Arial" w:cs="Arial"/>
          <w:b/>
          <w:sz w:val="22"/>
          <w:szCs w:val="22"/>
        </w:rPr>
        <w:t xml:space="preserve"> - Délai de validité de l’offre :</w:t>
      </w:r>
    </w:p>
    <w:p w14:paraId="181F121D" w14:textId="77777777" w:rsidR="00AC6356" w:rsidRPr="00DE4F5A" w:rsidRDefault="00E366ED" w:rsidP="00716DEE">
      <w:pPr>
        <w:pStyle w:val="fcase1ertab"/>
        <w:spacing w:line="276" w:lineRule="auto"/>
        <w:ind w:left="0" w:firstLine="0"/>
        <w:rPr>
          <w:rFonts w:ascii="Arial" w:hAnsi="Arial" w:cs="Arial"/>
        </w:rPr>
      </w:pPr>
      <w:r w:rsidRPr="00DE4F5A">
        <w:rPr>
          <w:rFonts w:ascii="Arial" w:hAnsi="Arial" w:cs="Arial"/>
        </w:rPr>
        <w:t>Le présent engagement me lie pour le délai de validité des offres indiqué dans le règlement de la consultation, la lettre de consultation ou l'avis d'appel public à la concurrence.</w:t>
      </w:r>
    </w:p>
    <w:p w14:paraId="7B06B028" w14:textId="77777777" w:rsidR="00805D54" w:rsidRPr="00DE4F5A" w:rsidRDefault="00805D54" w:rsidP="003008AE">
      <w:pPr>
        <w:pStyle w:val="fcase1ertab"/>
        <w:spacing w:line="276" w:lineRule="auto"/>
        <w:ind w:left="0" w:firstLine="0"/>
        <w:rPr>
          <w:rFonts w:ascii="Arial" w:hAnsi="Arial" w:cs="Arial"/>
        </w:rPr>
      </w:pPr>
    </w:p>
    <w:tbl>
      <w:tblPr>
        <w:tblW w:w="10419" w:type="dxa"/>
        <w:shd w:val="clear" w:color="auto" w:fill="8DB3E2"/>
        <w:tblLayout w:type="fixed"/>
        <w:tblCellMar>
          <w:left w:w="71" w:type="dxa"/>
          <w:right w:w="71" w:type="dxa"/>
        </w:tblCellMar>
        <w:tblLook w:val="0000" w:firstRow="0" w:lastRow="0" w:firstColumn="0" w:lastColumn="0" w:noHBand="0" w:noVBand="0"/>
      </w:tblPr>
      <w:tblGrid>
        <w:gridCol w:w="10419"/>
      </w:tblGrid>
      <w:tr w:rsidR="00E366ED" w:rsidRPr="00DE4F5A" w14:paraId="1BFBE826" w14:textId="77777777" w:rsidTr="001F0116">
        <w:tc>
          <w:tcPr>
            <w:tcW w:w="10419" w:type="dxa"/>
            <w:shd w:val="clear" w:color="auto" w:fill="BDD6EE" w:themeFill="accent1" w:themeFillTint="66"/>
          </w:tcPr>
          <w:p w14:paraId="4AA0F5A0" w14:textId="77777777" w:rsidR="00E366ED" w:rsidRPr="00DE4F5A" w:rsidRDefault="00E366ED" w:rsidP="003008AE">
            <w:pPr>
              <w:tabs>
                <w:tab w:val="left" w:pos="4111"/>
              </w:tabs>
              <w:spacing w:line="276" w:lineRule="auto"/>
              <w:ind w:left="426" w:hanging="426"/>
              <w:jc w:val="both"/>
              <w:rPr>
                <w:rFonts w:ascii="Arial" w:hAnsi="Arial" w:cs="Arial"/>
              </w:rPr>
            </w:pPr>
            <w:r w:rsidRPr="00DE4F5A">
              <w:rPr>
                <w:rFonts w:ascii="Arial" w:hAnsi="Arial" w:cs="Arial"/>
                <w:b/>
                <w:bCs/>
                <w:sz w:val="22"/>
                <w:szCs w:val="22"/>
              </w:rPr>
              <w:t xml:space="preserve">C </w:t>
            </w:r>
            <w:r w:rsidR="002D2741" w:rsidRPr="00DE4F5A">
              <w:rPr>
                <w:rFonts w:ascii="Arial" w:hAnsi="Arial" w:cs="Arial"/>
                <w:b/>
                <w:bCs/>
                <w:sz w:val="22"/>
                <w:szCs w:val="22"/>
              </w:rPr>
              <w:t>–</w:t>
            </w:r>
            <w:r w:rsidR="000E1D39" w:rsidRPr="00DE4F5A">
              <w:rPr>
                <w:rFonts w:ascii="Arial" w:hAnsi="Arial" w:cs="Arial"/>
                <w:b/>
                <w:bCs/>
                <w:sz w:val="22"/>
                <w:szCs w:val="22"/>
              </w:rPr>
              <w:tab/>
            </w:r>
            <w:r w:rsidR="00CD68D8" w:rsidRPr="00DE4F5A">
              <w:rPr>
                <w:rFonts w:ascii="Arial" w:hAnsi="Arial" w:cs="Arial"/>
                <w:b/>
                <w:bCs/>
                <w:sz w:val="22"/>
                <w:szCs w:val="22"/>
              </w:rPr>
              <w:t>Signature</w:t>
            </w:r>
            <w:r w:rsidR="000E1D39" w:rsidRPr="00DE4F5A">
              <w:rPr>
                <w:rFonts w:ascii="Arial" w:hAnsi="Arial" w:cs="Arial"/>
                <w:b/>
                <w:sz w:val="22"/>
                <w:szCs w:val="22"/>
              </w:rPr>
              <w:t xml:space="preserve"> </w:t>
            </w:r>
            <w:r w:rsidR="000E1D39" w:rsidRPr="00DE4F5A">
              <w:rPr>
                <w:rFonts w:ascii="Arial" w:hAnsi="Arial" w:cs="Arial"/>
                <w:b/>
                <w:bCs/>
                <w:sz w:val="22"/>
                <w:szCs w:val="22"/>
              </w:rPr>
              <w:t>par le titulaire individuel ou, en cas groupement, le mandataire dûment habilité ou chaque membre du groupement.</w:t>
            </w:r>
          </w:p>
        </w:tc>
      </w:tr>
    </w:tbl>
    <w:p w14:paraId="2A05B84C" w14:textId="77777777" w:rsidR="00943041" w:rsidRPr="00DE4F5A" w:rsidRDefault="00943041" w:rsidP="003008AE">
      <w:pPr>
        <w:pStyle w:val="fcase1ertab"/>
        <w:tabs>
          <w:tab w:val="left" w:pos="851"/>
        </w:tabs>
        <w:spacing w:before="120" w:after="120" w:line="276" w:lineRule="auto"/>
        <w:ind w:left="0" w:firstLine="0"/>
        <w:rPr>
          <w:rFonts w:ascii="Arial" w:hAnsi="Arial" w:cs="Arial"/>
          <w:i/>
          <w:sz w:val="18"/>
          <w:szCs w:val="18"/>
        </w:rPr>
      </w:pPr>
      <w:r w:rsidRPr="00DE4F5A">
        <w:rPr>
          <w:rFonts w:ascii="Arial" w:hAnsi="Arial" w:cs="Arial"/>
          <w:b/>
          <w:sz w:val="22"/>
          <w:szCs w:val="22"/>
        </w:rPr>
        <w:t xml:space="preserve">C1 </w:t>
      </w:r>
      <w:r w:rsidR="00CD68D8" w:rsidRPr="00DE4F5A">
        <w:rPr>
          <w:rFonts w:ascii="Arial" w:hAnsi="Arial" w:cs="Arial"/>
          <w:b/>
          <w:sz w:val="22"/>
          <w:szCs w:val="22"/>
        </w:rPr>
        <w:t>– Signature</w:t>
      </w:r>
      <w:r w:rsidRPr="00DE4F5A">
        <w:rPr>
          <w:rFonts w:ascii="Arial" w:hAnsi="Arial" w:cs="Arial"/>
          <w:b/>
          <w:sz w:val="22"/>
          <w:szCs w:val="22"/>
        </w:rPr>
        <w:t xml:space="preserve"> par le titulaire </w:t>
      </w:r>
      <w:r w:rsidRPr="00516A04">
        <w:rPr>
          <w:rFonts w:ascii="Arial" w:hAnsi="Arial" w:cs="Arial"/>
          <w:b/>
          <w:color w:val="000000" w:themeColor="text1"/>
          <w:sz w:val="22"/>
          <w:szCs w:val="22"/>
        </w:rPr>
        <w:t>individuel</w:t>
      </w:r>
      <w:r w:rsidR="00C7338C" w:rsidRPr="00516A04">
        <w:rPr>
          <w:rFonts w:ascii="Arial" w:hAnsi="Arial" w:cs="Arial"/>
          <w:b/>
          <w:color w:val="000000" w:themeColor="text1"/>
          <w:sz w:val="22"/>
          <w:szCs w:val="22"/>
        </w:rPr>
        <w:t xml:space="preserve"> </w:t>
      </w:r>
      <w:r w:rsidR="00C7338C" w:rsidRPr="00516A04">
        <w:rPr>
          <w:rFonts w:ascii="Arial" w:hAnsi="Arial" w:cs="Arial"/>
          <w:b/>
          <w:color w:val="000000" w:themeColor="text1"/>
        </w:rPr>
        <w:t>de l’accord-cadre</w:t>
      </w:r>
      <w:r w:rsidRPr="00516A04">
        <w:rPr>
          <w:rFonts w:ascii="Arial" w:hAnsi="Arial" w:cs="Arial"/>
          <w:b/>
          <w:color w:val="000000" w:themeColor="text1"/>
          <w:sz w:val="22"/>
          <w:szCs w:val="22"/>
        </w:rPr>
        <w:t> :</w:t>
      </w:r>
    </w:p>
    <w:tbl>
      <w:tblPr>
        <w:tblW w:w="0" w:type="auto"/>
        <w:tblInd w:w="-40" w:type="dxa"/>
        <w:tblLayout w:type="fixed"/>
        <w:tblLook w:val="0000" w:firstRow="0" w:lastRow="0" w:firstColumn="0" w:lastColumn="0" w:noHBand="0" w:noVBand="0"/>
      </w:tblPr>
      <w:tblGrid>
        <w:gridCol w:w="4644"/>
        <w:gridCol w:w="2694"/>
        <w:gridCol w:w="3056"/>
      </w:tblGrid>
      <w:tr w:rsidR="00E366ED" w:rsidRPr="00DE4F5A" w14:paraId="1186ABE9" w14:textId="77777777">
        <w:tc>
          <w:tcPr>
            <w:tcW w:w="4644" w:type="dxa"/>
            <w:tcBorders>
              <w:top w:val="single" w:sz="4" w:space="0" w:color="000000"/>
              <w:left w:val="single" w:sz="4" w:space="0" w:color="000000"/>
              <w:bottom w:val="single" w:sz="4" w:space="0" w:color="000000"/>
            </w:tcBorders>
            <w:shd w:val="clear" w:color="auto" w:fill="auto"/>
            <w:vAlign w:val="center"/>
          </w:tcPr>
          <w:p w14:paraId="387C01D1"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Nom, prénom et qualité</w:t>
            </w:r>
          </w:p>
          <w:p w14:paraId="085E9056"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ED3EBD0"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A69B9"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Signature</w:t>
            </w:r>
          </w:p>
        </w:tc>
      </w:tr>
      <w:tr w:rsidR="00E366ED" w:rsidRPr="00DE4F5A" w14:paraId="1917FA97" w14:textId="77777777" w:rsidTr="001F0116">
        <w:trPr>
          <w:trHeight w:val="1021"/>
        </w:trPr>
        <w:tc>
          <w:tcPr>
            <w:tcW w:w="4644" w:type="dxa"/>
            <w:tcBorders>
              <w:left w:val="single" w:sz="4" w:space="0" w:color="000000"/>
              <w:bottom w:val="single" w:sz="4" w:space="0" w:color="000000"/>
            </w:tcBorders>
            <w:shd w:val="clear" w:color="auto" w:fill="BDD6EE" w:themeFill="accent1" w:themeFillTint="66"/>
          </w:tcPr>
          <w:p w14:paraId="767DCAFB" w14:textId="77777777" w:rsidR="00E366ED" w:rsidRPr="00DE4F5A" w:rsidRDefault="00E366ED" w:rsidP="003008AE">
            <w:pPr>
              <w:snapToGrid w:val="0"/>
              <w:spacing w:line="276" w:lineRule="auto"/>
              <w:jc w:val="both"/>
              <w:rPr>
                <w:rFonts w:ascii="Arial" w:hAnsi="Arial" w:cs="Arial"/>
                <w:b/>
                <w:bCs/>
              </w:rPr>
            </w:pPr>
          </w:p>
        </w:tc>
        <w:tc>
          <w:tcPr>
            <w:tcW w:w="2694" w:type="dxa"/>
            <w:tcBorders>
              <w:left w:val="single" w:sz="4" w:space="0" w:color="000000"/>
              <w:bottom w:val="single" w:sz="4" w:space="0" w:color="000000"/>
            </w:tcBorders>
            <w:shd w:val="clear" w:color="auto" w:fill="BDD6EE" w:themeFill="accent1" w:themeFillTint="66"/>
          </w:tcPr>
          <w:p w14:paraId="52E0E802" w14:textId="77777777" w:rsidR="00E366ED" w:rsidRPr="00DE4F5A" w:rsidRDefault="00E366ED" w:rsidP="003008AE">
            <w:pPr>
              <w:snapToGrid w:val="0"/>
              <w:spacing w:line="276" w:lineRule="auto"/>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BDD6EE" w:themeFill="accent1" w:themeFillTint="66"/>
          </w:tcPr>
          <w:p w14:paraId="19317310" w14:textId="77777777" w:rsidR="00E366ED" w:rsidRPr="00DE4F5A" w:rsidRDefault="00E366ED" w:rsidP="003008AE">
            <w:pPr>
              <w:snapToGrid w:val="0"/>
              <w:spacing w:line="276" w:lineRule="auto"/>
              <w:jc w:val="both"/>
              <w:rPr>
                <w:rFonts w:ascii="Arial" w:hAnsi="Arial" w:cs="Arial"/>
                <w:b/>
                <w:bCs/>
              </w:rPr>
            </w:pPr>
          </w:p>
        </w:tc>
      </w:tr>
    </w:tbl>
    <w:p w14:paraId="47F53B29" w14:textId="77777777" w:rsidR="00E366ED" w:rsidRPr="00DE4F5A" w:rsidRDefault="00E366ED" w:rsidP="003008AE">
      <w:pPr>
        <w:spacing w:line="276" w:lineRule="auto"/>
        <w:jc w:val="both"/>
        <w:rPr>
          <w:rFonts w:ascii="Arial" w:hAnsi="Arial" w:cs="Arial"/>
          <w:sz w:val="16"/>
          <w:szCs w:val="16"/>
        </w:rPr>
      </w:pPr>
      <w:r w:rsidRPr="00DE4F5A">
        <w:rPr>
          <w:rFonts w:ascii="Arial" w:hAnsi="Arial" w:cs="Arial"/>
          <w:sz w:val="16"/>
          <w:szCs w:val="16"/>
        </w:rPr>
        <w:t>(*) Le signataire doit avoir le pouvoir d’engager la personne qu’il représente.</w:t>
      </w:r>
    </w:p>
    <w:p w14:paraId="225E0283" w14:textId="77777777" w:rsidR="00C5737E" w:rsidRDefault="00C5737E">
      <w:pPr>
        <w:suppressAutoHyphens w:val="0"/>
        <w:rPr>
          <w:rFonts w:ascii="Arial" w:hAnsi="Arial" w:cs="Arial"/>
          <w:b/>
          <w:sz w:val="22"/>
          <w:szCs w:val="22"/>
        </w:rPr>
      </w:pPr>
      <w:r>
        <w:rPr>
          <w:rFonts w:ascii="Arial" w:hAnsi="Arial" w:cs="Arial"/>
          <w:b/>
          <w:sz w:val="22"/>
          <w:szCs w:val="22"/>
        </w:rPr>
        <w:br w:type="page"/>
      </w:r>
    </w:p>
    <w:p w14:paraId="25EB789A" w14:textId="5A770094" w:rsidR="003F7AC6" w:rsidRPr="00516A04" w:rsidRDefault="003F7AC6" w:rsidP="003008AE">
      <w:pPr>
        <w:pStyle w:val="fcase1ertab"/>
        <w:tabs>
          <w:tab w:val="left" w:pos="851"/>
        </w:tabs>
        <w:spacing w:before="240" w:line="276" w:lineRule="auto"/>
        <w:ind w:left="0" w:firstLine="0"/>
        <w:rPr>
          <w:rFonts w:ascii="Arial" w:hAnsi="Arial" w:cs="Arial"/>
          <w:i/>
          <w:color w:val="000000" w:themeColor="text1"/>
          <w:sz w:val="18"/>
          <w:szCs w:val="18"/>
        </w:rPr>
      </w:pPr>
      <w:r w:rsidRPr="00DE4F5A">
        <w:rPr>
          <w:rFonts w:ascii="Arial" w:hAnsi="Arial" w:cs="Arial"/>
          <w:b/>
          <w:sz w:val="22"/>
          <w:szCs w:val="22"/>
        </w:rPr>
        <w:lastRenderedPageBreak/>
        <w:t xml:space="preserve">C2 – Signature </w:t>
      </w:r>
      <w:r w:rsidRPr="00516A04">
        <w:rPr>
          <w:rFonts w:ascii="Arial" w:hAnsi="Arial" w:cs="Arial"/>
          <w:b/>
          <w:color w:val="000000" w:themeColor="text1"/>
          <w:sz w:val="22"/>
          <w:szCs w:val="22"/>
        </w:rPr>
        <w:t>de l’accord-cadre en cas de groupement :</w:t>
      </w:r>
    </w:p>
    <w:p w14:paraId="6CD77BA0" w14:textId="77777777" w:rsidR="00D947FF" w:rsidRPr="00516A04" w:rsidRDefault="00D947FF" w:rsidP="003008AE">
      <w:pPr>
        <w:tabs>
          <w:tab w:val="left" w:pos="851"/>
        </w:tabs>
        <w:spacing w:line="276" w:lineRule="auto"/>
        <w:jc w:val="both"/>
        <w:rPr>
          <w:rFonts w:ascii="Arial" w:hAnsi="Arial" w:cs="Arial"/>
          <w:color w:val="000000" w:themeColor="text1"/>
        </w:rPr>
      </w:pPr>
    </w:p>
    <w:p w14:paraId="21AEADAD" w14:textId="310FC43C" w:rsidR="001D1373" w:rsidRPr="00516A04" w:rsidRDefault="005A027E" w:rsidP="003008AE">
      <w:pPr>
        <w:tabs>
          <w:tab w:val="left" w:pos="851"/>
        </w:tabs>
        <w:spacing w:line="276" w:lineRule="auto"/>
        <w:jc w:val="both"/>
        <w:rPr>
          <w:rFonts w:ascii="Arial" w:hAnsi="Arial" w:cs="Arial"/>
          <w:color w:val="000000" w:themeColor="text1"/>
        </w:rPr>
      </w:pPr>
      <w:r w:rsidRPr="00516A04">
        <w:rPr>
          <w:rFonts w:ascii="Arial" w:hAnsi="Arial" w:cs="Arial"/>
          <w:color w:val="000000" w:themeColor="text1"/>
        </w:rPr>
        <w:t>Les membres du groupement d’opérateurs économiques désignent le mandataire suivant (article R. 2142-23 du code de la commande publique</w:t>
      </w:r>
      <w:r w:rsidR="003460F2" w:rsidRPr="00516A04">
        <w:rPr>
          <w:rFonts w:ascii="Arial" w:hAnsi="Arial" w:cs="Arial"/>
          <w:color w:val="000000" w:themeColor="text1"/>
        </w:rPr>
        <w:t xml:space="preserve">) </w:t>
      </w:r>
    </w:p>
    <w:p w14:paraId="454985C3" w14:textId="77777777" w:rsidR="005A027E" w:rsidRPr="00516A04" w:rsidRDefault="001D1373" w:rsidP="003008AE">
      <w:pPr>
        <w:tabs>
          <w:tab w:val="left" w:pos="851"/>
        </w:tabs>
        <w:spacing w:line="276" w:lineRule="auto"/>
        <w:jc w:val="both"/>
        <w:rPr>
          <w:rFonts w:ascii="Arial" w:hAnsi="Arial" w:cs="Arial"/>
          <w:color w:val="000000" w:themeColor="text1"/>
        </w:rPr>
      </w:pPr>
      <w:r w:rsidRPr="00516A04">
        <w:rPr>
          <w:rFonts w:ascii="Arial" w:hAnsi="Arial" w:cs="Arial"/>
          <w:color w:val="000000" w:themeColor="text1"/>
        </w:rPr>
        <w:t>: [Indiquer le nom commercial et la dénomination sociale du mandataire]</w:t>
      </w:r>
    </w:p>
    <w:p w14:paraId="309D615B" w14:textId="77777777" w:rsidR="005A027E" w:rsidRPr="00516A04" w:rsidRDefault="005A027E" w:rsidP="003008AE">
      <w:pPr>
        <w:tabs>
          <w:tab w:val="left" w:pos="851"/>
        </w:tabs>
        <w:spacing w:line="276" w:lineRule="auto"/>
        <w:rPr>
          <w:rFonts w:ascii="Arial" w:hAnsi="Arial" w:cs="Arial"/>
          <w:i/>
          <w:color w:val="000000" w:themeColor="text1"/>
          <w:sz w:val="16"/>
          <w:szCs w:val="16"/>
        </w:rPr>
      </w:pPr>
    </w:p>
    <w:p w14:paraId="20ACBFE5" w14:textId="77777777" w:rsidR="003F7AC6" w:rsidRPr="00DE4F5A" w:rsidRDefault="003F7AC6" w:rsidP="003008AE">
      <w:pPr>
        <w:tabs>
          <w:tab w:val="left" w:pos="851"/>
        </w:tabs>
        <w:spacing w:line="276" w:lineRule="auto"/>
        <w:rPr>
          <w:rFonts w:ascii="Arial" w:hAnsi="Arial" w:cs="Arial"/>
          <w:i/>
          <w:sz w:val="16"/>
          <w:szCs w:val="16"/>
        </w:rPr>
      </w:pPr>
      <w:r w:rsidRPr="00DE4F5A">
        <w:rPr>
          <w:rFonts w:ascii="Arial" w:hAnsi="Arial" w:cs="Arial"/>
          <w:i/>
          <w:sz w:val="16"/>
          <w:szCs w:val="16"/>
        </w:rPr>
        <w:t>[Indiquer le nom commercial et la dénomination sociale du mandataire]</w:t>
      </w:r>
    </w:p>
    <w:p w14:paraId="1E4A73E2" w14:textId="77777777" w:rsidR="003F7AC6" w:rsidRPr="00DE4F5A" w:rsidRDefault="003F7AC6" w:rsidP="003008AE">
      <w:pPr>
        <w:pStyle w:val="fcase1ertab"/>
        <w:tabs>
          <w:tab w:val="left" w:pos="851"/>
        </w:tabs>
        <w:spacing w:before="240" w:line="276" w:lineRule="auto"/>
        <w:ind w:left="0" w:firstLine="0"/>
        <w:rPr>
          <w:rFonts w:ascii="Arial" w:hAnsi="Arial" w:cs="Arial"/>
        </w:rPr>
      </w:pPr>
      <w:r w:rsidRPr="00DE4F5A">
        <w:rPr>
          <w:rFonts w:ascii="Arial" w:hAnsi="Arial" w:cs="Arial"/>
        </w:rPr>
        <w:t>En cas de groupement conjoint, le mandataire du groupement est :</w:t>
      </w:r>
    </w:p>
    <w:p w14:paraId="294C67B7" w14:textId="77777777" w:rsidR="003F7AC6" w:rsidRPr="00DE4F5A" w:rsidRDefault="003F7AC6" w:rsidP="003008AE">
      <w:pPr>
        <w:pStyle w:val="fcase1ertab"/>
        <w:tabs>
          <w:tab w:val="left" w:pos="851"/>
        </w:tabs>
        <w:spacing w:line="276" w:lineRule="auto"/>
        <w:rPr>
          <w:rFonts w:ascii="Arial" w:hAnsi="Arial" w:cs="Arial"/>
          <w:sz w:val="16"/>
          <w:szCs w:val="16"/>
        </w:rPr>
      </w:pPr>
      <w:r w:rsidRPr="00DE4F5A">
        <w:rPr>
          <w:rFonts w:ascii="Arial" w:hAnsi="Arial" w:cs="Arial"/>
          <w:i/>
          <w:iCs/>
          <w:sz w:val="16"/>
          <w:szCs w:val="16"/>
        </w:rPr>
        <w:t>(Cocher la case correspondante.)</w:t>
      </w:r>
    </w:p>
    <w:p w14:paraId="73339D50" w14:textId="77777777" w:rsidR="003F7AC6" w:rsidRPr="00DE4F5A" w:rsidRDefault="003F7AC6" w:rsidP="003008AE">
      <w:pPr>
        <w:pStyle w:val="fcase1ertab"/>
        <w:tabs>
          <w:tab w:val="clear" w:pos="426"/>
          <w:tab w:val="left" w:pos="851"/>
        </w:tabs>
        <w:spacing w:before="120" w:line="276" w:lineRule="auto"/>
        <w:ind w:left="0" w:firstLine="851"/>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93E61">
        <w:rPr>
          <w:rFonts w:ascii="Arial" w:hAnsi="Arial" w:cs="Arial"/>
        </w:rPr>
      </w:r>
      <w:r w:rsidR="00393E61">
        <w:rPr>
          <w:rFonts w:ascii="Arial" w:hAnsi="Arial" w:cs="Arial"/>
        </w:rPr>
        <w:fldChar w:fldCharType="separate"/>
      </w:r>
      <w:r w:rsidRPr="00DE4F5A">
        <w:rPr>
          <w:rFonts w:ascii="Arial" w:hAnsi="Arial" w:cs="Arial"/>
        </w:rPr>
        <w:fldChar w:fldCharType="end"/>
      </w:r>
      <w:r w:rsidRPr="00DE4F5A">
        <w:rPr>
          <w:rFonts w:ascii="Arial" w:hAnsi="Arial" w:cs="Arial"/>
          <w:i/>
          <w:iCs/>
        </w:rPr>
        <w:t xml:space="preserve"> </w:t>
      </w:r>
      <w:r w:rsidRPr="00DE4F5A">
        <w:rPr>
          <w:rFonts w:ascii="Arial" w:hAnsi="Arial" w:cs="Arial"/>
        </w:rPr>
        <w:t>conjoint</w:t>
      </w:r>
      <w:r w:rsidRPr="00DE4F5A">
        <w:rPr>
          <w:rFonts w:ascii="Arial" w:hAnsi="Arial" w:cs="Arial"/>
        </w:rPr>
        <w:tab/>
      </w:r>
      <w:r w:rsidRPr="00DE4F5A">
        <w:rPr>
          <w:rFonts w:ascii="Arial" w:hAnsi="Arial" w:cs="Arial"/>
        </w:rPr>
        <w:tab/>
        <w:t>OU</w:t>
      </w:r>
      <w:r w:rsidRPr="00DE4F5A">
        <w:rPr>
          <w:rFonts w:ascii="Arial" w:hAnsi="Arial" w:cs="Arial"/>
        </w:rPr>
        <w:tab/>
      </w:r>
      <w:r w:rsidRPr="00DE4F5A">
        <w:rPr>
          <w:rFonts w:ascii="Arial" w:hAnsi="Arial" w:cs="Arial"/>
        </w:rPr>
        <w:tab/>
      </w: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93E61">
        <w:rPr>
          <w:rFonts w:ascii="Arial" w:hAnsi="Arial" w:cs="Arial"/>
        </w:rPr>
      </w:r>
      <w:r w:rsidR="00393E61">
        <w:rPr>
          <w:rFonts w:ascii="Arial" w:hAnsi="Arial" w:cs="Arial"/>
        </w:rPr>
        <w:fldChar w:fldCharType="separate"/>
      </w:r>
      <w:r w:rsidRPr="00DE4F5A">
        <w:rPr>
          <w:rFonts w:ascii="Arial" w:hAnsi="Arial" w:cs="Arial"/>
        </w:rPr>
        <w:fldChar w:fldCharType="end"/>
      </w:r>
      <w:r w:rsidRPr="00DE4F5A">
        <w:rPr>
          <w:rFonts w:ascii="Arial" w:hAnsi="Arial" w:cs="Arial"/>
          <w:iCs/>
        </w:rPr>
        <w:t xml:space="preserve"> </w:t>
      </w:r>
      <w:r w:rsidRPr="00DE4F5A">
        <w:rPr>
          <w:rFonts w:ascii="Arial" w:hAnsi="Arial" w:cs="Arial"/>
        </w:rPr>
        <w:t>solidaire</w:t>
      </w:r>
    </w:p>
    <w:p w14:paraId="1E26EAFE" w14:textId="77777777" w:rsidR="003F7AC6" w:rsidRPr="00DE4F5A" w:rsidRDefault="003F7AC6" w:rsidP="003008AE">
      <w:pPr>
        <w:pStyle w:val="fcasegauche"/>
        <w:spacing w:before="240" w:after="0" w:line="276" w:lineRule="auto"/>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93E61">
        <w:rPr>
          <w:rFonts w:ascii="Arial" w:hAnsi="Arial" w:cs="Arial"/>
        </w:rPr>
      </w:r>
      <w:r w:rsidR="00393E61">
        <w:rPr>
          <w:rFonts w:ascii="Arial" w:hAnsi="Arial" w:cs="Arial"/>
        </w:rPr>
        <w:fldChar w:fldCharType="separate"/>
      </w:r>
      <w:r w:rsidRPr="00DE4F5A">
        <w:rPr>
          <w:rFonts w:ascii="Arial" w:hAnsi="Arial" w:cs="Arial"/>
        </w:rPr>
        <w:fldChar w:fldCharType="end"/>
      </w:r>
      <w:r w:rsidRPr="00DE4F5A">
        <w:rPr>
          <w:rFonts w:ascii="Arial" w:hAnsi="Arial" w:cs="Arial"/>
        </w:rPr>
        <w:tab/>
        <w:t>Les membres du groupement ont donné mandat au mandataire, qui signe le présent acte d’engagement :</w:t>
      </w:r>
    </w:p>
    <w:p w14:paraId="5611DF86" w14:textId="77777777" w:rsidR="003F7AC6" w:rsidRPr="00DE4F5A" w:rsidRDefault="003F7AC6" w:rsidP="003008AE">
      <w:pPr>
        <w:spacing w:line="276" w:lineRule="auto"/>
        <w:ind w:left="284"/>
        <w:rPr>
          <w:rFonts w:ascii="Arial" w:hAnsi="Arial" w:cs="Arial"/>
          <w:sz w:val="16"/>
          <w:szCs w:val="16"/>
        </w:rPr>
      </w:pPr>
      <w:r w:rsidRPr="00DE4F5A">
        <w:rPr>
          <w:rFonts w:ascii="Arial" w:hAnsi="Arial" w:cs="Arial"/>
          <w:i/>
          <w:sz w:val="16"/>
          <w:szCs w:val="16"/>
        </w:rPr>
        <w:t>(Cocher la ou les cases correspondantes.)</w:t>
      </w:r>
    </w:p>
    <w:p w14:paraId="06B8FBF0" w14:textId="77777777" w:rsidR="003F7AC6" w:rsidRPr="00DE4F5A" w:rsidRDefault="003F7AC6"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93E61">
        <w:rPr>
          <w:rFonts w:ascii="Arial" w:hAnsi="Arial" w:cs="Arial"/>
        </w:rPr>
      </w:r>
      <w:r w:rsidR="00393E61">
        <w:rPr>
          <w:rFonts w:ascii="Arial" w:hAnsi="Arial" w:cs="Arial"/>
        </w:rPr>
        <w:fldChar w:fldCharType="separate"/>
      </w:r>
      <w:r w:rsidRPr="00DE4F5A">
        <w:rPr>
          <w:rFonts w:ascii="Arial" w:hAnsi="Arial" w:cs="Arial"/>
        </w:rPr>
        <w:fldChar w:fldCharType="end"/>
      </w:r>
      <w:r w:rsidRPr="00DE4F5A">
        <w:rPr>
          <w:rFonts w:ascii="Arial" w:hAnsi="Arial" w:cs="Arial"/>
        </w:rPr>
        <w:tab/>
        <w:t>pour signer le présent acte d’engagement en leur nom et pour leur compte, pour les représenter vis-à-vis de l’acheteur et pour coordonner l’ensemble des prestations ;</w:t>
      </w:r>
    </w:p>
    <w:p w14:paraId="01A5DB04" w14:textId="77777777" w:rsidR="003F7AC6" w:rsidRPr="00DE4F5A" w:rsidRDefault="003F7AC6" w:rsidP="003008AE">
      <w:pPr>
        <w:spacing w:line="276" w:lineRule="auto"/>
        <w:ind w:left="851"/>
        <w:jc w:val="both"/>
        <w:rPr>
          <w:rFonts w:ascii="Arial" w:hAnsi="Arial" w:cs="Arial"/>
          <w:sz w:val="16"/>
          <w:szCs w:val="16"/>
        </w:rPr>
      </w:pPr>
      <w:r w:rsidRPr="00DE4F5A">
        <w:rPr>
          <w:rFonts w:ascii="Arial" w:hAnsi="Arial" w:cs="Arial"/>
          <w:i/>
          <w:sz w:val="16"/>
          <w:szCs w:val="16"/>
        </w:rPr>
        <w:t xml:space="preserve"> (joindre les pouvoirs en annexe du présent document.)</w:t>
      </w:r>
    </w:p>
    <w:p w14:paraId="52CFDE1A" w14:textId="77777777" w:rsidR="003F7AC6" w:rsidRPr="00DE4F5A" w:rsidRDefault="003F7AC6" w:rsidP="003008AE">
      <w:pPr>
        <w:spacing w:before="120" w:line="276" w:lineRule="auto"/>
        <w:ind w:left="851" w:hanging="284"/>
        <w:jc w:val="both"/>
        <w:rPr>
          <w:rFonts w:ascii="Arial" w:hAnsi="Arial" w:cs="Arial"/>
          <w:iCs/>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93E61">
        <w:rPr>
          <w:rFonts w:ascii="Arial" w:hAnsi="Arial" w:cs="Arial"/>
        </w:rPr>
      </w:r>
      <w:r w:rsidR="00393E61">
        <w:rPr>
          <w:rFonts w:ascii="Arial" w:hAnsi="Arial" w:cs="Arial"/>
        </w:rPr>
        <w:fldChar w:fldCharType="separate"/>
      </w:r>
      <w:r w:rsidRPr="00DE4F5A">
        <w:rPr>
          <w:rFonts w:ascii="Arial" w:hAnsi="Arial" w:cs="Arial"/>
        </w:rPr>
        <w:fldChar w:fldCharType="end"/>
      </w:r>
      <w:r w:rsidRPr="00DE4F5A">
        <w:rPr>
          <w:rFonts w:ascii="Arial" w:hAnsi="Arial" w:cs="Arial"/>
        </w:rPr>
        <w:tab/>
        <w:t>pour signer, en leur nom et pour leur compte, les modifications ultérieures du marché public ou de l’accord-cadre ;</w:t>
      </w:r>
    </w:p>
    <w:p w14:paraId="0B886763" w14:textId="77777777" w:rsidR="003F7AC6" w:rsidRPr="00DE4F5A" w:rsidRDefault="003F7AC6" w:rsidP="003008AE">
      <w:pPr>
        <w:tabs>
          <w:tab w:val="left" w:pos="851"/>
        </w:tabs>
        <w:spacing w:line="276" w:lineRule="auto"/>
        <w:ind w:left="851"/>
        <w:jc w:val="both"/>
        <w:rPr>
          <w:rFonts w:ascii="Arial" w:hAnsi="Arial" w:cs="Arial"/>
          <w:sz w:val="16"/>
          <w:szCs w:val="16"/>
        </w:rPr>
      </w:pPr>
      <w:r w:rsidRPr="00DE4F5A">
        <w:rPr>
          <w:rFonts w:ascii="Arial" w:hAnsi="Arial" w:cs="Arial"/>
          <w:i/>
          <w:sz w:val="16"/>
          <w:szCs w:val="16"/>
        </w:rPr>
        <w:t>(joindre les pouvoirs en annexe du présent document.)</w:t>
      </w:r>
    </w:p>
    <w:p w14:paraId="0AF2FB0A" w14:textId="77777777" w:rsidR="003F7AC6" w:rsidRPr="00DE4F5A" w:rsidRDefault="003F7AC6"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93E61">
        <w:rPr>
          <w:rFonts w:ascii="Arial" w:hAnsi="Arial" w:cs="Arial"/>
        </w:rPr>
      </w:r>
      <w:r w:rsidR="00393E61">
        <w:rPr>
          <w:rFonts w:ascii="Arial" w:hAnsi="Arial" w:cs="Arial"/>
        </w:rPr>
        <w:fldChar w:fldCharType="separate"/>
      </w:r>
      <w:r w:rsidRPr="00DE4F5A">
        <w:rPr>
          <w:rFonts w:ascii="Arial" w:hAnsi="Arial" w:cs="Arial"/>
        </w:rPr>
        <w:fldChar w:fldCharType="end"/>
      </w:r>
      <w:r w:rsidRPr="00DE4F5A">
        <w:rPr>
          <w:rFonts w:ascii="Arial" w:hAnsi="Arial" w:cs="Arial"/>
        </w:rPr>
        <w:tab/>
        <w:t>ont donné mandat au mandataire dans les conditions définies par les pouvoirs joints en annexe.</w:t>
      </w:r>
    </w:p>
    <w:p w14:paraId="26955958" w14:textId="77777777" w:rsidR="003F7AC6" w:rsidRPr="00DE4F5A" w:rsidRDefault="003F7AC6" w:rsidP="003008AE">
      <w:pPr>
        <w:spacing w:before="240" w:line="276" w:lineRule="auto"/>
        <w:ind w:left="284" w:hanging="284"/>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93E61">
        <w:rPr>
          <w:rFonts w:ascii="Arial" w:hAnsi="Arial" w:cs="Arial"/>
        </w:rPr>
      </w:r>
      <w:r w:rsidR="00393E61">
        <w:rPr>
          <w:rFonts w:ascii="Arial" w:hAnsi="Arial" w:cs="Arial"/>
        </w:rPr>
        <w:fldChar w:fldCharType="separate"/>
      </w:r>
      <w:r w:rsidRPr="00DE4F5A">
        <w:rPr>
          <w:rFonts w:ascii="Arial" w:hAnsi="Arial" w:cs="Arial"/>
        </w:rPr>
        <w:fldChar w:fldCharType="end"/>
      </w:r>
      <w:r w:rsidR="00E50DD6" w:rsidRPr="00DE4F5A">
        <w:rPr>
          <w:rFonts w:ascii="Arial" w:hAnsi="Arial" w:cs="Arial"/>
        </w:rPr>
        <w:tab/>
      </w:r>
      <w:r w:rsidRPr="00DE4F5A">
        <w:rPr>
          <w:rFonts w:ascii="Arial" w:hAnsi="Arial" w:cs="Arial"/>
        </w:rPr>
        <w:t>Les membres du groupement, qui signent le présent acte d’engagement :</w:t>
      </w:r>
    </w:p>
    <w:p w14:paraId="4A914CF9" w14:textId="77777777" w:rsidR="003F7AC6" w:rsidRPr="00DE4F5A" w:rsidRDefault="003F7AC6" w:rsidP="003008AE">
      <w:pPr>
        <w:spacing w:line="276" w:lineRule="auto"/>
        <w:ind w:left="284"/>
        <w:rPr>
          <w:rFonts w:ascii="Arial" w:hAnsi="Arial" w:cs="Arial"/>
          <w:sz w:val="16"/>
          <w:szCs w:val="16"/>
        </w:rPr>
      </w:pPr>
      <w:r w:rsidRPr="00DE4F5A">
        <w:rPr>
          <w:rFonts w:ascii="Arial" w:hAnsi="Arial" w:cs="Arial"/>
          <w:i/>
          <w:sz w:val="16"/>
          <w:szCs w:val="16"/>
        </w:rPr>
        <w:t>(Cocher la case correspondante.)</w:t>
      </w:r>
    </w:p>
    <w:p w14:paraId="4342DBA7" w14:textId="77777777" w:rsidR="003F7AC6" w:rsidRPr="00DE4F5A" w:rsidRDefault="003F7AC6"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93E61">
        <w:rPr>
          <w:rFonts w:ascii="Arial" w:hAnsi="Arial" w:cs="Arial"/>
        </w:rPr>
      </w:r>
      <w:r w:rsidR="00393E61">
        <w:rPr>
          <w:rFonts w:ascii="Arial" w:hAnsi="Arial" w:cs="Arial"/>
        </w:rPr>
        <w:fldChar w:fldCharType="separate"/>
      </w:r>
      <w:r w:rsidRPr="00DE4F5A">
        <w:rPr>
          <w:rFonts w:ascii="Arial" w:hAnsi="Arial" w:cs="Arial"/>
        </w:rPr>
        <w:fldChar w:fldCharType="end"/>
      </w:r>
      <w:r w:rsidRPr="00DE4F5A">
        <w:rPr>
          <w:rFonts w:ascii="Arial" w:hAnsi="Arial" w:cs="Arial"/>
        </w:rPr>
        <w:tab/>
        <w:t>donnent mandat au mandataire, qui l’accepte, pour les représenter vis-à-vis de l’acheteur et pour coordonner l’ensemble des prestations ;</w:t>
      </w:r>
    </w:p>
    <w:p w14:paraId="76F15E6C" w14:textId="77777777" w:rsidR="003F7AC6" w:rsidRPr="00DE4F5A" w:rsidRDefault="003F7AC6" w:rsidP="003008AE">
      <w:pPr>
        <w:spacing w:before="120" w:line="276" w:lineRule="auto"/>
        <w:ind w:left="851" w:hanging="284"/>
        <w:jc w:val="both"/>
        <w:rPr>
          <w:rFonts w:ascii="Arial" w:hAnsi="Arial" w:cs="Arial"/>
          <w:iCs/>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93E61">
        <w:rPr>
          <w:rFonts w:ascii="Arial" w:hAnsi="Arial" w:cs="Arial"/>
        </w:rPr>
      </w:r>
      <w:r w:rsidR="00393E61">
        <w:rPr>
          <w:rFonts w:ascii="Arial" w:hAnsi="Arial" w:cs="Arial"/>
        </w:rPr>
        <w:fldChar w:fldCharType="separate"/>
      </w:r>
      <w:r w:rsidRPr="00DE4F5A">
        <w:rPr>
          <w:rFonts w:ascii="Arial" w:hAnsi="Arial" w:cs="Arial"/>
        </w:rPr>
        <w:fldChar w:fldCharType="end"/>
      </w:r>
      <w:r w:rsidRPr="00DE4F5A">
        <w:rPr>
          <w:rFonts w:ascii="Arial" w:hAnsi="Arial" w:cs="Arial"/>
        </w:rPr>
        <w:tab/>
        <w:t>donnent mandat au mandataire, qui l’accepte, pour signer, en leur nom et pour leur compte, les modifications ultérieures du marché ou de l’accord-cadre ;</w:t>
      </w:r>
    </w:p>
    <w:p w14:paraId="24C03D63" w14:textId="77777777" w:rsidR="003F7AC6" w:rsidRPr="00DE4F5A" w:rsidRDefault="003F7AC6" w:rsidP="003008AE">
      <w:pPr>
        <w:spacing w:before="120" w:line="276" w:lineRule="auto"/>
        <w:ind w:left="851" w:hanging="284"/>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93E61">
        <w:rPr>
          <w:rFonts w:ascii="Arial" w:hAnsi="Arial" w:cs="Arial"/>
        </w:rPr>
      </w:r>
      <w:r w:rsidR="00393E61">
        <w:rPr>
          <w:rFonts w:ascii="Arial" w:hAnsi="Arial" w:cs="Arial"/>
        </w:rPr>
        <w:fldChar w:fldCharType="separate"/>
      </w:r>
      <w:r w:rsidRPr="00DE4F5A">
        <w:rPr>
          <w:rFonts w:ascii="Arial" w:hAnsi="Arial" w:cs="Arial"/>
        </w:rPr>
        <w:fldChar w:fldCharType="end"/>
      </w:r>
      <w:r w:rsidRPr="00DE4F5A">
        <w:rPr>
          <w:rFonts w:ascii="Arial" w:hAnsi="Arial" w:cs="Arial"/>
        </w:rPr>
        <w:tab/>
        <w:t>donnent mandat au mandataire dans les conditions définies ci-dessous :</w:t>
      </w:r>
    </w:p>
    <w:p w14:paraId="7DFFC505" w14:textId="77777777" w:rsidR="003F7AC6" w:rsidRPr="00DE4F5A" w:rsidRDefault="003F7AC6" w:rsidP="003008AE">
      <w:pPr>
        <w:spacing w:after="240" w:line="276" w:lineRule="auto"/>
        <w:ind w:left="851"/>
        <w:rPr>
          <w:rFonts w:ascii="Arial" w:hAnsi="Arial" w:cs="Arial"/>
          <w:sz w:val="16"/>
          <w:szCs w:val="16"/>
        </w:rPr>
      </w:pPr>
      <w:r w:rsidRPr="00DE4F5A">
        <w:rPr>
          <w:rFonts w:ascii="Arial" w:hAnsi="Arial" w:cs="Arial"/>
          <w:i/>
          <w:sz w:val="16"/>
          <w:szCs w:val="16"/>
        </w:rPr>
        <w:t>(Donner des précisions sur l’étendue du mandat.)</w:t>
      </w:r>
    </w:p>
    <w:tbl>
      <w:tblPr>
        <w:tblW w:w="0" w:type="auto"/>
        <w:tblInd w:w="-40" w:type="dxa"/>
        <w:tblLayout w:type="fixed"/>
        <w:tblLook w:val="0000" w:firstRow="0" w:lastRow="0" w:firstColumn="0" w:lastColumn="0" w:noHBand="0" w:noVBand="0"/>
      </w:tblPr>
      <w:tblGrid>
        <w:gridCol w:w="4644"/>
        <w:gridCol w:w="2694"/>
        <w:gridCol w:w="3056"/>
      </w:tblGrid>
      <w:tr w:rsidR="003F7AC6" w:rsidRPr="00DE4F5A" w14:paraId="6D9694D1" w14:textId="77777777" w:rsidTr="00960794">
        <w:tc>
          <w:tcPr>
            <w:tcW w:w="4644" w:type="dxa"/>
            <w:tcBorders>
              <w:top w:val="single" w:sz="4" w:space="0" w:color="000000"/>
              <w:left w:val="single" w:sz="4" w:space="0" w:color="000000"/>
              <w:bottom w:val="single" w:sz="4" w:space="0" w:color="000000"/>
            </w:tcBorders>
            <w:shd w:val="clear" w:color="auto" w:fill="auto"/>
            <w:vAlign w:val="center"/>
          </w:tcPr>
          <w:p w14:paraId="58364AA6"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Nom, prénom et qualité</w:t>
            </w:r>
          </w:p>
          <w:p w14:paraId="35DAA9A2"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0AA71D6"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DEB3E"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Signature</w:t>
            </w:r>
          </w:p>
        </w:tc>
      </w:tr>
      <w:tr w:rsidR="003F7AC6" w:rsidRPr="00DE4F5A" w14:paraId="6FDA677D" w14:textId="77777777" w:rsidTr="00960794">
        <w:trPr>
          <w:trHeight w:val="1021"/>
        </w:trPr>
        <w:tc>
          <w:tcPr>
            <w:tcW w:w="4644" w:type="dxa"/>
            <w:tcBorders>
              <w:top w:val="single" w:sz="4" w:space="0" w:color="000000"/>
              <w:left w:val="single" w:sz="4" w:space="0" w:color="000000"/>
            </w:tcBorders>
            <w:shd w:val="clear" w:color="auto" w:fill="CCFFFF"/>
          </w:tcPr>
          <w:p w14:paraId="44D81A53"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176BA7E"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2DD5388"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6E80C0F5" w14:textId="77777777" w:rsidTr="00960794">
        <w:trPr>
          <w:trHeight w:val="1021"/>
        </w:trPr>
        <w:tc>
          <w:tcPr>
            <w:tcW w:w="4644" w:type="dxa"/>
            <w:tcBorders>
              <w:left w:val="single" w:sz="4" w:space="0" w:color="000000"/>
            </w:tcBorders>
            <w:shd w:val="clear" w:color="auto" w:fill="auto"/>
          </w:tcPr>
          <w:p w14:paraId="28C11382"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tcBorders>
            <w:shd w:val="clear" w:color="auto" w:fill="auto"/>
          </w:tcPr>
          <w:p w14:paraId="121627B0"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6FD4D05"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6D2845FC" w14:textId="77777777" w:rsidTr="00960794">
        <w:trPr>
          <w:trHeight w:val="1021"/>
        </w:trPr>
        <w:tc>
          <w:tcPr>
            <w:tcW w:w="4644" w:type="dxa"/>
            <w:tcBorders>
              <w:left w:val="single" w:sz="4" w:space="0" w:color="000000"/>
            </w:tcBorders>
            <w:shd w:val="clear" w:color="auto" w:fill="CCFFFF"/>
          </w:tcPr>
          <w:p w14:paraId="5C7778DA"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tcBorders>
            <w:shd w:val="clear" w:color="auto" w:fill="CCFFFF"/>
          </w:tcPr>
          <w:p w14:paraId="6E643B27"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63E3FF5"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3000C026" w14:textId="77777777" w:rsidTr="00960794">
        <w:trPr>
          <w:trHeight w:val="1021"/>
        </w:trPr>
        <w:tc>
          <w:tcPr>
            <w:tcW w:w="4644" w:type="dxa"/>
            <w:tcBorders>
              <w:left w:val="single" w:sz="4" w:space="0" w:color="000000"/>
            </w:tcBorders>
            <w:shd w:val="clear" w:color="auto" w:fill="auto"/>
          </w:tcPr>
          <w:p w14:paraId="3D11C64A"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tcBorders>
            <w:shd w:val="clear" w:color="auto" w:fill="auto"/>
          </w:tcPr>
          <w:p w14:paraId="6DF0D487"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B164278"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69A7B20B" w14:textId="77777777" w:rsidTr="00960794">
        <w:trPr>
          <w:trHeight w:val="1021"/>
        </w:trPr>
        <w:tc>
          <w:tcPr>
            <w:tcW w:w="4644" w:type="dxa"/>
            <w:tcBorders>
              <w:left w:val="single" w:sz="4" w:space="0" w:color="000000"/>
              <w:bottom w:val="single" w:sz="4" w:space="0" w:color="000000"/>
            </w:tcBorders>
            <w:shd w:val="clear" w:color="auto" w:fill="CCFFFF"/>
          </w:tcPr>
          <w:p w14:paraId="27D84161"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E50FC55"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3ED1767" w14:textId="77777777" w:rsidR="003F7AC6" w:rsidRPr="00DE4F5A" w:rsidRDefault="003F7AC6" w:rsidP="003008AE">
            <w:pPr>
              <w:tabs>
                <w:tab w:val="left" w:pos="851"/>
              </w:tabs>
              <w:snapToGrid w:val="0"/>
              <w:spacing w:line="276" w:lineRule="auto"/>
              <w:jc w:val="both"/>
              <w:rPr>
                <w:rFonts w:ascii="Arial" w:hAnsi="Arial" w:cs="Arial"/>
                <w:b/>
                <w:bCs/>
              </w:rPr>
            </w:pPr>
          </w:p>
        </w:tc>
      </w:tr>
    </w:tbl>
    <w:p w14:paraId="616631ED" w14:textId="77777777" w:rsidR="003F7AC6" w:rsidRPr="00DE4F5A" w:rsidRDefault="003F7AC6" w:rsidP="003008AE">
      <w:pPr>
        <w:tabs>
          <w:tab w:val="left" w:pos="851"/>
        </w:tabs>
        <w:spacing w:line="276" w:lineRule="auto"/>
        <w:jc w:val="both"/>
        <w:rPr>
          <w:rFonts w:ascii="Arial" w:hAnsi="Arial" w:cs="Arial"/>
          <w:sz w:val="16"/>
          <w:szCs w:val="16"/>
        </w:rPr>
      </w:pPr>
      <w:r w:rsidRPr="00DE4F5A">
        <w:rPr>
          <w:rFonts w:ascii="Arial" w:hAnsi="Arial" w:cs="Arial"/>
          <w:sz w:val="16"/>
          <w:szCs w:val="16"/>
        </w:rPr>
        <w:t>(*) Le signataire doit avoir le pouvoir d’engager la personne qu’il représente.</w:t>
      </w:r>
    </w:p>
    <w:p w14:paraId="28963A73" w14:textId="31544DC2" w:rsidR="00C5737E" w:rsidRDefault="00C5737E">
      <w:pPr>
        <w:suppressAutoHyphens w:val="0"/>
        <w:rPr>
          <w:rFonts w:ascii="Arial" w:hAnsi="Arial" w:cs="Arial"/>
        </w:rPr>
      </w:pPr>
      <w:r>
        <w:rPr>
          <w:rFonts w:ascii="Arial" w:hAnsi="Arial" w:cs="Arial"/>
        </w:rPr>
        <w:br w:type="page"/>
      </w:r>
    </w:p>
    <w:p w14:paraId="0A37EB3D" w14:textId="77777777" w:rsidR="00380A37" w:rsidRPr="00DE4F5A" w:rsidRDefault="00380A37" w:rsidP="003008AE">
      <w:pPr>
        <w:spacing w:line="276" w:lineRule="auto"/>
        <w:rPr>
          <w:rFonts w:ascii="Arial" w:hAnsi="Arial" w:cs="Arial"/>
        </w:rPr>
      </w:pPr>
    </w:p>
    <w:tbl>
      <w:tblPr>
        <w:tblW w:w="10419" w:type="dxa"/>
        <w:shd w:val="clear" w:color="auto" w:fill="BDD6EE" w:themeFill="accent1" w:themeFillTint="66"/>
        <w:tblLayout w:type="fixed"/>
        <w:tblCellMar>
          <w:left w:w="71" w:type="dxa"/>
          <w:right w:w="71" w:type="dxa"/>
        </w:tblCellMar>
        <w:tblLook w:val="0000" w:firstRow="0" w:lastRow="0" w:firstColumn="0" w:lastColumn="0" w:noHBand="0" w:noVBand="0"/>
      </w:tblPr>
      <w:tblGrid>
        <w:gridCol w:w="10419"/>
      </w:tblGrid>
      <w:tr w:rsidR="00380A37" w:rsidRPr="00DE4F5A" w14:paraId="756F12AD" w14:textId="77777777" w:rsidTr="001F0116">
        <w:tc>
          <w:tcPr>
            <w:tcW w:w="10419" w:type="dxa"/>
            <w:shd w:val="clear" w:color="auto" w:fill="BDD6EE" w:themeFill="accent1" w:themeFillTint="66"/>
          </w:tcPr>
          <w:p w14:paraId="264D1017" w14:textId="77777777" w:rsidR="00380A37" w:rsidRPr="00DE4F5A" w:rsidRDefault="00380A37" w:rsidP="003008AE">
            <w:pPr>
              <w:tabs>
                <w:tab w:val="left" w:pos="-142"/>
                <w:tab w:val="left" w:pos="4111"/>
              </w:tabs>
              <w:spacing w:line="276" w:lineRule="auto"/>
              <w:jc w:val="both"/>
              <w:rPr>
                <w:rFonts w:ascii="Arial" w:hAnsi="Arial" w:cs="Arial"/>
              </w:rPr>
            </w:pPr>
            <w:r w:rsidRPr="00DE4F5A">
              <w:rPr>
                <w:rFonts w:ascii="Arial" w:hAnsi="Arial" w:cs="Arial"/>
                <w:b/>
                <w:sz w:val="22"/>
                <w:szCs w:val="22"/>
              </w:rPr>
              <w:t xml:space="preserve">D - </w:t>
            </w:r>
            <w:r w:rsidR="00E50DD6" w:rsidRPr="00DE4F5A">
              <w:rPr>
                <w:rFonts w:ascii="Arial" w:hAnsi="Arial" w:cs="Arial"/>
                <w:b/>
                <w:sz w:val="22"/>
                <w:szCs w:val="22"/>
              </w:rPr>
              <w:t>Identification et signature de l’acheteur.</w:t>
            </w:r>
          </w:p>
        </w:tc>
      </w:tr>
    </w:tbl>
    <w:p w14:paraId="412C6C43" w14:textId="77777777" w:rsidR="00E71959" w:rsidRPr="00DE4F5A" w:rsidRDefault="00E71959" w:rsidP="003008AE">
      <w:pPr>
        <w:spacing w:before="120" w:line="276" w:lineRule="auto"/>
        <w:rPr>
          <w:rFonts w:ascii="Arial" w:hAnsi="Arial" w:cs="Arial"/>
          <w:b/>
        </w:rPr>
      </w:pPr>
      <w:r w:rsidRPr="00DE4F5A">
        <w:rPr>
          <w:rFonts w:ascii="Arial" w:hAnsi="Arial" w:cs="Arial"/>
          <w:b/>
        </w:rPr>
        <w:t>SERVICE DU COMMISSARIAT DES ARMEES</w:t>
      </w:r>
    </w:p>
    <w:p w14:paraId="60421217" w14:textId="77777777" w:rsidR="009268FD" w:rsidRPr="00DE4F5A" w:rsidRDefault="0012369E" w:rsidP="003008AE">
      <w:pPr>
        <w:tabs>
          <w:tab w:val="left" w:pos="2977"/>
        </w:tabs>
        <w:spacing w:line="276" w:lineRule="auto"/>
        <w:rPr>
          <w:rFonts w:ascii="Arial" w:hAnsi="Arial" w:cs="Arial"/>
          <w:b/>
        </w:rPr>
      </w:pPr>
      <w:r w:rsidRPr="00DE4F5A">
        <w:rPr>
          <w:rFonts w:ascii="Arial" w:hAnsi="Arial" w:cs="Arial"/>
          <w:b/>
        </w:rPr>
        <w:t xml:space="preserve">PLATE-FORME COMMISSARIAT </w:t>
      </w:r>
      <w:r w:rsidR="009268FD" w:rsidRPr="00DE4F5A">
        <w:rPr>
          <w:rFonts w:ascii="Arial" w:hAnsi="Arial" w:cs="Arial"/>
          <w:b/>
        </w:rPr>
        <w:t>RAMBOUILLET</w:t>
      </w:r>
    </w:p>
    <w:p w14:paraId="61BCEEB2" w14:textId="77777777" w:rsidR="00E71959" w:rsidRPr="00DE4F5A" w:rsidRDefault="00E71959" w:rsidP="003008AE">
      <w:pPr>
        <w:spacing w:line="276" w:lineRule="auto"/>
        <w:rPr>
          <w:rFonts w:ascii="Arial" w:hAnsi="Arial" w:cs="Arial"/>
        </w:rPr>
      </w:pPr>
      <w:r w:rsidRPr="00DE4F5A">
        <w:rPr>
          <w:rFonts w:ascii="Arial" w:hAnsi="Arial" w:cs="Arial"/>
        </w:rPr>
        <w:t xml:space="preserve">Adresse postale : </w:t>
      </w:r>
      <w:r w:rsidRPr="00DE4F5A">
        <w:rPr>
          <w:rFonts w:ascii="Arial" w:hAnsi="Arial" w:cs="Arial"/>
          <w:b/>
        </w:rPr>
        <w:t xml:space="preserve">11, rue de Groussay – </w:t>
      </w:r>
      <w:r w:rsidR="004F6E8F" w:rsidRPr="00DE4F5A">
        <w:rPr>
          <w:rFonts w:ascii="Arial" w:hAnsi="Arial" w:cs="Arial"/>
          <w:b/>
        </w:rPr>
        <w:t xml:space="preserve">CS 70106 </w:t>
      </w:r>
      <w:r w:rsidRPr="00DE4F5A">
        <w:rPr>
          <w:rFonts w:ascii="Arial" w:hAnsi="Arial" w:cs="Arial"/>
          <w:b/>
        </w:rPr>
        <w:t>– 78513 RAMBOUILLET CEDEX</w:t>
      </w:r>
    </w:p>
    <w:p w14:paraId="281E038C" w14:textId="77777777" w:rsidR="00E71959" w:rsidRPr="00DE4F5A" w:rsidRDefault="00E71959" w:rsidP="003008AE">
      <w:pPr>
        <w:spacing w:line="276" w:lineRule="auto"/>
        <w:rPr>
          <w:rFonts w:ascii="Arial" w:hAnsi="Arial" w:cs="Arial"/>
        </w:rPr>
      </w:pPr>
      <w:r w:rsidRPr="00DE4F5A">
        <w:rPr>
          <w:rFonts w:ascii="Arial" w:hAnsi="Arial" w:cs="Arial"/>
        </w:rPr>
        <w:t xml:space="preserve">Adresse géographique : </w:t>
      </w:r>
      <w:r w:rsidRPr="00DE4F5A">
        <w:rPr>
          <w:rFonts w:ascii="Arial" w:hAnsi="Arial" w:cs="Arial"/>
          <w:b/>
        </w:rPr>
        <w:t>11, rue de Groussay – 78120 RAMBOUILLET</w:t>
      </w:r>
    </w:p>
    <w:p w14:paraId="5FE4ECE1" w14:textId="77777777" w:rsidR="00E71959" w:rsidRPr="00DE4F5A" w:rsidRDefault="00E71959" w:rsidP="003008AE">
      <w:pPr>
        <w:tabs>
          <w:tab w:val="left" w:pos="2977"/>
        </w:tabs>
        <w:spacing w:line="276" w:lineRule="auto"/>
        <w:rPr>
          <w:rFonts w:ascii="Arial" w:hAnsi="Arial" w:cs="Arial"/>
        </w:rPr>
      </w:pPr>
      <w:r w:rsidRPr="00DE4F5A">
        <w:rPr>
          <w:rFonts w:ascii="Arial" w:hAnsi="Arial" w:cs="Arial"/>
        </w:rPr>
        <w:t xml:space="preserve">Courriel : </w:t>
      </w:r>
      <w:r w:rsidR="00F511E3" w:rsidRPr="00DE4F5A">
        <w:rPr>
          <w:rFonts w:ascii="Arial" w:hAnsi="Arial" w:cs="Arial"/>
        </w:rPr>
        <w:t xml:space="preserve">: </w:t>
      </w:r>
      <w:hyperlink r:id="rId20" w:history="1">
        <w:r w:rsidR="00F511E3" w:rsidRPr="00DE4F5A">
          <w:rPr>
            <w:rStyle w:val="Lienhypertexte"/>
            <w:rFonts w:ascii="Arial" w:hAnsi="Arial" w:cs="Arial"/>
            <w:b/>
          </w:rPr>
          <w:t>pfc-rbt.contact.fct@intradef.gouv.fr</w:t>
        </w:r>
      </w:hyperlink>
    </w:p>
    <w:p w14:paraId="6C60652D" w14:textId="77777777" w:rsidR="00E71959" w:rsidRPr="00DE4F5A" w:rsidRDefault="00E71959" w:rsidP="003008AE">
      <w:pPr>
        <w:spacing w:line="276" w:lineRule="auto"/>
        <w:rPr>
          <w:rFonts w:ascii="Arial" w:hAnsi="Arial" w:cs="Arial"/>
        </w:rPr>
      </w:pPr>
      <w:r w:rsidRPr="00DE4F5A">
        <w:rPr>
          <w:rFonts w:ascii="Arial" w:hAnsi="Arial" w:cs="Arial"/>
        </w:rPr>
        <w:t xml:space="preserve">Profil d’acheteur : </w:t>
      </w:r>
      <w:hyperlink r:id="rId21" w:history="1">
        <w:r w:rsidRPr="00DE4F5A">
          <w:rPr>
            <w:rStyle w:val="Lienhypertexte"/>
            <w:rFonts w:ascii="Arial" w:hAnsi="Arial" w:cs="Arial"/>
            <w:b/>
          </w:rPr>
          <w:t>https://www.marches-publics.gouv.fr</w:t>
        </w:r>
      </w:hyperlink>
    </w:p>
    <w:p w14:paraId="49166FB3" w14:textId="77777777" w:rsidR="00E71959" w:rsidRPr="00DE4F5A" w:rsidRDefault="00E71959" w:rsidP="003008AE">
      <w:pPr>
        <w:spacing w:after="120" w:line="276" w:lineRule="auto"/>
        <w:rPr>
          <w:rStyle w:val="Lienhypertexte"/>
          <w:rFonts w:ascii="Arial" w:hAnsi="Arial" w:cs="Arial"/>
          <w:b/>
        </w:rPr>
      </w:pPr>
      <w:r w:rsidRPr="00DE4F5A">
        <w:rPr>
          <w:rFonts w:ascii="Arial" w:hAnsi="Arial" w:cs="Arial"/>
        </w:rPr>
        <w:t xml:space="preserve">Site : </w:t>
      </w:r>
      <w:hyperlink r:id="rId22" w:history="1">
        <w:r w:rsidRPr="00DE4F5A">
          <w:rPr>
            <w:rStyle w:val="Lienhypertexte"/>
            <w:rFonts w:ascii="Arial" w:hAnsi="Arial" w:cs="Arial"/>
            <w:b/>
          </w:rPr>
          <w:t>www.</w:t>
        </w:r>
        <w:r w:rsidRPr="00DE4F5A">
          <w:rPr>
            <w:rStyle w:val="Lienhypertexte"/>
            <w:rFonts w:ascii="Arial" w:hAnsi="Arial" w:cs="Arial"/>
            <w:b/>
            <w:bCs/>
          </w:rPr>
          <w:t>achats</w:t>
        </w:r>
        <w:r w:rsidRPr="00DE4F5A">
          <w:rPr>
            <w:rStyle w:val="Lienhypertexte"/>
            <w:rFonts w:ascii="Arial" w:hAnsi="Arial" w:cs="Arial"/>
            <w:b/>
          </w:rPr>
          <w:t>.</w:t>
        </w:r>
        <w:r w:rsidRPr="00DE4F5A">
          <w:rPr>
            <w:rStyle w:val="Lienhypertexte"/>
            <w:rFonts w:ascii="Arial" w:hAnsi="Arial" w:cs="Arial"/>
            <w:b/>
            <w:bCs/>
          </w:rPr>
          <w:t>defense</w:t>
        </w:r>
        <w:r w:rsidRPr="00DE4F5A">
          <w:rPr>
            <w:rStyle w:val="Lienhypertexte"/>
            <w:rFonts w:ascii="Arial" w:hAnsi="Arial" w:cs="Arial"/>
            <w:b/>
          </w:rPr>
          <w:t>.gouv.fr</w:t>
        </w:r>
      </w:hyperlink>
    </w:p>
    <w:p w14:paraId="7CC805B5" w14:textId="77777777" w:rsidR="00E71959" w:rsidRPr="00DE4F5A" w:rsidRDefault="00583CC2" w:rsidP="003008AE">
      <w:pPr>
        <w:spacing w:before="360" w:line="276" w:lineRule="auto"/>
        <w:ind w:left="284" w:hanging="284"/>
        <w:jc w:val="both"/>
        <w:rPr>
          <w:rFonts w:ascii="Arial" w:hAnsi="Arial" w:cs="Arial"/>
          <w:i/>
          <w:sz w:val="18"/>
          <w:szCs w:val="18"/>
        </w:rPr>
      </w:pPr>
      <w:r w:rsidRPr="00A45AA6">
        <w:rPr>
          <w:rFonts w:ascii="Arial" w:hAnsi="Arial" w:cs="Arial"/>
          <w:color w:val="66CCFF"/>
          <w:spacing w:val="-10"/>
          <w:position w:val="-2"/>
        </w:rPr>
        <w:sym w:font="Wingdings" w:char="F06E"/>
      </w:r>
      <w:r w:rsidR="00E71959" w:rsidRPr="00DE4F5A">
        <w:rPr>
          <w:rFonts w:ascii="Arial" w:eastAsia="Arial" w:hAnsi="Arial" w:cs="Arial"/>
          <w:b/>
          <w:spacing w:val="-10"/>
        </w:rPr>
        <w:tab/>
      </w:r>
      <w:r w:rsidR="00E71959" w:rsidRPr="00DE4F5A">
        <w:rPr>
          <w:rFonts w:ascii="Arial" w:hAnsi="Arial" w:cs="Arial"/>
        </w:rPr>
        <w:t>Nom, prénom, qualité du signataire :</w:t>
      </w:r>
    </w:p>
    <w:p w14:paraId="208FEF3C" w14:textId="77777777" w:rsidR="00E71959" w:rsidRPr="00DE4F5A" w:rsidRDefault="00E71959" w:rsidP="003008AE">
      <w:pPr>
        <w:spacing w:after="120" w:line="276" w:lineRule="auto"/>
        <w:ind w:left="284"/>
        <w:jc w:val="both"/>
        <w:rPr>
          <w:rFonts w:ascii="Arial" w:hAnsi="Arial" w:cs="Arial"/>
          <w:sz w:val="16"/>
          <w:szCs w:val="16"/>
        </w:rPr>
      </w:pPr>
      <w:r w:rsidRPr="00DE4F5A">
        <w:rPr>
          <w:rFonts w:ascii="Arial" w:hAnsi="Arial" w:cs="Arial"/>
          <w:i/>
          <w:sz w:val="16"/>
          <w:szCs w:val="16"/>
        </w:rPr>
        <w:t>(Le signataire doit avoir le pouvoir d’engager la personne qu’il représente.)</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9186"/>
      </w:tblGrid>
      <w:tr w:rsidR="00E71959" w:rsidRPr="00DE4F5A" w14:paraId="53351AC0" w14:textId="77777777" w:rsidTr="00EE244E">
        <w:tc>
          <w:tcPr>
            <w:tcW w:w="9186" w:type="dxa"/>
            <w:tcBorders>
              <w:top w:val="nil"/>
              <w:left w:val="nil"/>
              <w:bottom w:val="dashed" w:sz="4" w:space="0" w:color="auto"/>
              <w:right w:val="nil"/>
            </w:tcBorders>
            <w:vAlign w:val="bottom"/>
          </w:tcPr>
          <w:p w14:paraId="4CD99BA6" w14:textId="77777777" w:rsidR="00E71959" w:rsidRPr="00DE4F5A" w:rsidRDefault="004F6E8F" w:rsidP="003008AE">
            <w:pPr>
              <w:tabs>
                <w:tab w:val="left" w:pos="709"/>
              </w:tabs>
              <w:spacing w:before="120" w:line="276" w:lineRule="auto"/>
              <w:rPr>
                <w:rFonts w:ascii="Arial" w:hAnsi="Arial" w:cs="Arial"/>
                <w:b/>
                <w:bCs/>
              </w:rPr>
            </w:pPr>
            <w:r w:rsidRPr="00DE4F5A">
              <w:rPr>
                <w:rFonts w:ascii="Arial" w:hAnsi="Arial" w:cs="Arial"/>
                <w:b/>
                <w:bCs/>
              </w:rPr>
              <w:t xml:space="preserve">Le commissaire en chef de </w:t>
            </w:r>
            <w:r w:rsidR="00E24231" w:rsidRPr="00DE4F5A">
              <w:rPr>
                <w:rFonts w:ascii="Arial" w:hAnsi="Arial" w:cs="Arial"/>
                <w:b/>
                <w:bCs/>
              </w:rPr>
              <w:t>1</w:t>
            </w:r>
            <w:r w:rsidR="00E24231" w:rsidRPr="00DE4F5A">
              <w:rPr>
                <w:rFonts w:ascii="Arial" w:hAnsi="Arial" w:cs="Arial"/>
                <w:b/>
                <w:bCs/>
                <w:vertAlign w:val="superscript"/>
              </w:rPr>
              <w:t>ère</w:t>
            </w:r>
            <w:r w:rsidR="00E24231" w:rsidRPr="00DE4F5A">
              <w:rPr>
                <w:rFonts w:ascii="Arial" w:hAnsi="Arial" w:cs="Arial"/>
                <w:b/>
                <w:bCs/>
              </w:rPr>
              <w:t xml:space="preserve"> </w:t>
            </w:r>
            <w:r w:rsidRPr="00DE4F5A">
              <w:rPr>
                <w:rFonts w:ascii="Arial" w:hAnsi="Arial" w:cs="Arial"/>
                <w:b/>
                <w:bCs/>
              </w:rPr>
              <w:t xml:space="preserve">classe </w:t>
            </w:r>
            <w:r w:rsidR="00083877" w:rsidRPr="00083877">
              <w:rPr>
                <w:rFonts w:ascii="Arial" w:hAnsi="Arial" w:cs="Arial"/>
                <w:b/>
                <w:bCs/>
              </w:rPr>
              <w:t>Alan VITTAUT</w:t>
            </w:r>
          </w:p>
        </w:tc>
      </w:tr>
      <w:tr w:rsidR="00E71959" w:rsidRPr="00DE4F5A" w14:paraId="1877403C" w14:textId="77777777" w:rsidTr="00EE244E">
        <w:tc>
          <w:tcPr>
            <w:tcW w:w="9186" w:type="dxa"/>
            <w:tcBorders>
              <w:top w:val="dashed" w:sz="4" w:space="0" w:color="auto"/>
              <w:left w:val="nil"/>
              <w:bottom w:val="dashed" w:sz="4" w:space="0" w:color="auto"/>
              <w:right w:val="nil"/>
            </w:tcBorders>
            <w:vAlign w:val="bottom"/>
          </w:tcPr>
          <w:p w14:paraId="375023B9" w14:textId="77777777" w:rsidR="00E71959" w:rsidRPr="00DE4F5A" w:rsidRDefault="00E71959" w:rsidP="003008AE">
            <w:pPr>
              <w:tabs>
                <w:tab w:val="left" w:pos="709"/>
              </w:tabs>
              <w:spacing w:before="120" w:line="276" w:lineRule="auto"/>
              <w:rPr>
                <w:rFonts w:ascii="Arial" w:hAnsi="Arial" w:cs="Arial"/>
                <w:b/>
                <w:bCs/>
              </w:rPr>
            </w:pPr>
            <w:r w:rsidRPr="00DE4F5A">
              <w:rPr>
                <w:rFonts w:ascii="Arial" w:hAnsi="Arial" w:cs="Arial"/>
                <w:b/>
                <w:bCs/>
              </w:rPr>
              <w:t xml:space="preserve">Directeur de la Plate-Forme </w:t>
            </w:r>
            <w:r w:rsidR="009268FD" w:rsidRPr="00DE4F5A">
              <w:rPr>
                <w:rFonts w:ascii="Arial" w:hAnsi="Arial" w:cs="Arial"/>
                <w:b/>
                <w:bCs/>
              </w:rPr>
              <w:t xml:space="preserve">Commissariat </w:t>
            </w:r>
            <w:r w:rsidRPr="00DE4F5A">
              <w:rPr>
                <w:rFonts w:ascii="Arial" w:hAnsi="Arial" w:cs="Arial"/>
                <w:b/>
                <w:bCs/>
              </w:rPr>
              <w:t>Rambouillet</w:t>
            </w:r>
          </w:p>
        </w:tc>
      </w:tr>
    </w:tbl>
    <w:p w14:paraId="31E7F0F9" w14:textId="31321C3F" w:rsidR="00E71959" w:rsidRPr="00516A04" w:rsidRDefault="00583CC2" w:rsidP="003008AE">
      <w:pPr>
        <w:spacing w:before="360" w:line="276" w:lineRule="auto"/>
        <w:ind w:left="284" w:hanging="284"/>
        <w:jc w:val="both"/>
        <w:rPr>
          <w:rFonts w:ascii="Arial" w:hAnsi="Arial" w:cs="Arial"/>
          <w:i/>
          <w:color w:val="000000" w:themeColor="text1"/>
          <w:sz w:val="18"/>
          <w:szCs w:val="18"/>
        </w:rPr>
      </w:pPr>
      <w:r w:rsidRPr="00A45AA6">
        <w:rPr>
          <w:rFonts w:ascii="Arial" w:hAnsi="Arial" w:cs="Arial"/>
          <w:color w:val="66CCFF"/>
          <w:spacing w:val="-10"/>
          <w:position w:val="-2"/>
        </w:rPr>
        <w:sym w:font="Wingdings" w:char="F06E"/>
      </w:r>
      <w:r w:rsidR="00E71959" w:rsidRPr="00DE4F5A">
        <w:rPr>
          <w:rFonts w:ascii="Arial" w:eastAsia="Arial" w:hAnsi="Arial" w:cs="Arial"/>
          <w:spacing w:val="-10"/>
        </w:rPr>
        <w:tab/>
      </w:r>
      <w:r w:rsidR="005A027E" w:rsidRPr="00DE4F5A">
        <w:rPr>
          <w:rFonts w:ascii="Arial" w:hAnsi="Arial" w:cs="Arial"/>
        </w:rPr>
        <w:t xml:space="preserve">Personne habilitée à donner les renseignements prévus à </w:t>
      </w:r>
      <w:r w:rsidR="005A027E" w:rsidRPr="00516A04">
        <w:rPr>
          <w:rFonts w:ascii="Arial" w:hAnsi="Arial" w:cs="Arial"/>
          <w:color w:val="000000" w:themeColor="text1"/>
        </w:rPr>
        <w:t>l’article R. 2191-59 du code de la commande publique, (nantissements ou cessions de créances)</w:t>
      </w:r>
    </w:p>
    <w:p w14:paraId="2A145C9F" w14:textId="77777777" w:rsidR="00E71959" w:rsidRPr="00DE4F5A" w:rsidRDefault="00E71959" w:rsidP="003008AE">
      <w:pPr>
        <w:spacing w:after="120" w:line="276" w:lineRule="auto"/>
        <w:ind w:left="284"/>
        <w:jc w:val="both"/>
        <w:rPr>
          <w:rFonts w:ascii="Arial" w:hAnsi="Arial" w:cs="Arial"/>
          <w:i/>
          <w:sz w:val="16"/>
          <w:szCs w:val="16"/>
        </w:rPr>
      </w:pPr>
      <w:r w:rsidRPr="00DE4F5A">
        <w:rPr>
          <w:rFonts w:ascii="Arial" w:hAnsi="Arial" w:cs="Arial"/>
          <w:i/>
          <w:sz w:val="16"/>
          <w:szCs w:val="16"/>
        </w:rPr>
        <w:t>(Indiquer l’identité de la personne, ses adresses postale et électronique, ses numéros de téléphone et de télécopie.)</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143"/>
        <w:gridCol w:w="8043"/>
      </w:tblGrid>
      <w:tr w:rsidR="00E71959" w:rsidRPr="00DE4F5A" w14:paraId="7200155E" w14:textId="77777777" w:rsidTr="00EE244E">
        <w:tc>
          <w:tcPr>
            <w:tcW w:w="9186" w:type="dxa"/>
            <w:gridSpan w:val="2"/>
            <w:tcBorders>
              <w:top w:val="nil"/>
              <w:left w:val="nil"/>
              <w:bottom w:val="dashed" w:sz="4" w:space="0" w:color="auto"/>
              <w:right w:val="nil"/>
            </w:tcBorders>
            <w:vAlign w:val="bottom"/>
          </w:tcPr>
          <w:p w14:paraId="6A320345" w14:textId="77777777" w:rsidR="00B53204" w:rsidRDefault="00E71959" w:rsidP="003008AE">
            <w:pPr>
              <w:tabs>
                <w:tab w:val="left" w:pos="709"/>
              </w:tabs>
              <w:spacing w:before="120" w:line="276" w:lineRule="auto"/>
              <w:rPr>
                <w:rFonts w:ascii="Arial" w:hAnsi="Arial" w:cs="Arial"/>
                <w:b/>
                <w:bCs/>
              </w:rPr>
            </w:pPr>
            <w:r w:rsidRPr="00DE4F5A">
              <w:rPr>
                <w:rFonts w:ascii="Arial" w:hAnsi="Arial" w:cs="Arial"/>
                <w:b/>
                <w:bCs/>
              </w:rPr>
              <w:t>Chef</w:t>
            </w:r>
            <w:r w:rsidR="00674DEB" w:rsidRPr="00DE4F5A">
              <w:rPr>
                <w:rFonts w:ascii="Arial" w:hAnsi="Arial" w:cs="Arial"/>
                <w:b/>
                <w:bCs/>
              </w:rPr>
              <w:t>fe</w:t>
            </w:r>
            <w:r w:rsidRPr="00DE4F5A">
              <w:rPr>
                <w:rFonts w:ascii="Arial" w:hAnsi="Arial" w:cs="Arial"/>
                <w:b/>
                <w:bCs/>
              </w:rPr>
              <w:t xml:space="preserve"> </w:t>
            </w:r>
            <w:r w:rsidR="005A027E" w:rsidRPr="00DE4F5A">
              <w:rPr>
                <w:rFonts w:ascii="Arial" w:hAnsi="Arial" w:cs="Arial"/>
                <w:b/>
                <w:bCs/>
              </w:rPr>
              <w:t>de la division</w:t>
            </w:r>
            <w:r w:rsidRPr="00DE4F5A">
              <w:rPr>
                <w:rFonts w:ascii="Arial" w:hAnsi="Arial" w:cs="Arial"/>
                <w:b/>
                <w:bCs/>
              </w:rPr>
              <w:t xml:space="preserve"> </w:t>
            </w:r>
            <w:r w:rsidR="00B12F24">
              <w:rPr>
                <w:rFonts w:ascii="Arial" w:hAnsi="Arial" w:cs="Arial"/>
                <w:b/>
                <w:bCs/>
              </w:rPr>
              <w:t>management de l’achat</w:t>
            </w:r>
            <w:r w:rsidRPr="00DE4F5A">
              <w:rPr>
                <w:rFonts w:ascii="Arial" w:hAnsi="Arial" w:cs="Arial"/>
                <w:b/>
                <w:bCs/>
              </w:rPr>
              <w:t xml:space="preserve"> de la PF</w:t>
            </w:r>
            <w:r w:rsidR="009268FD" w:rsidRPr="00DE4F5A">
              <w:rPr>
                <w:rFonts w:ascii="Arial" w:hAnsi="Arial" w:cs="Arial"/>
                <w:b/>
                <w:bCs/>
              </w:rPr>
              <w:t>C</w:t>
            </w:r>
            <w:r w:rsidRPr="00DE4F5A">
              <w:rPr>
                <w:rFonts w:ascii="Arial" w:hAnsi="Arial" w:cs="Arial"/>
                <w:b/>
                <w:bCs/>
              </w:rPr>
              <w:t xml:space="preserve">-RBT – 11 rue de </w:t>
            </w:r>
            <w:r w:rsidR="00DD0D35" w:rsidRPr="00DE4F5A">
              <w:rPr>
                <w:rFonts w:ascii="Arial" w:hAnsi="Arial" w:cs="Arial"/>
                <w:b/>
                <w:bCs/>
              </w:rPr>
              <w:t>G</w:t>
            </w:r>
            <w:r w:rsidRPr="00DE4F5A">
              <w:rPr>
                <w:rFonts w:ascii="Arial" w:hAnsi="Arial" w:cs="Arial"/>
                <w:b/>
                <w:bCs/>
              </w:rPr>
              <w:t xml:space="preserve">roussay- </w:t>
            </w:r>
            <w:r w:rsidR="00B53204">
              <w:rPr>
                <w:rFonts w:ascii="Arial" w:hAnsi="Arial" w:cs="Arial"/>
                <w:b/>
                <w:bCs/>
              </w:rPr>
              <w:t>CS 70106</w:t>
            </w:r>
          </w:p>
          <w:p w14:paraId="1BB46129" w14:textId="77777777" w:rsidR="00E71959" w:rsidRPr="00DE4F5A" w:rsidRDefault="00A37FC5" w:rsidP="003008AE">
            <w:pPr>
              <w:tabs>
                <w:tab w:val="left" w:pos="709"/>
              </w:tabs>
              <w:spacing w:before="120" w:line="276" w:lineRule="auto"/>
              <w:rPr>
                <w:rFonts w:ascii="Arial" w:hAnsi="Arial" w:cs="Arial"/>
                <w:b/>
                <w:bCs/>
              </w:rPr>
            </w:pPr>
            <w:r w:rsidRPr="00A37FC5">
              <w:rPr>
                <w:rFonts w:ascii="Arial" w:hAnsi="Arial" w:cs="Arial"/>
                <w:b/>
                <w:bCs/>
              </w:rPr>
              <w:t>78513 RAMBOUILLET CEDEX</w:t>
            </w:r>
          </w:p>
        </w:tc>
      </w:tr>
      <w:tr w:rsidR="00E71959" w:rsidRPr="00DE4F5A" w14:paraId="32329E33" w14:textId="77777777" w:rsidTr="00EE244E">
        <w:tc>
          <w:tcPr>
            <w:tcW w:w="1143" w:type="dxa"/>
            <w:tcBorders>
              <w:top w:val="dashed" w:sz="4" w:space="0" w:color="auto"/>
              <w:left w:val="nil"/>
              <w:bottom w:val="nil"/>
              <w:right w:val="nil"/>
            </w:tcBorders>
            <w:vAlign w:val="bottom"/>
          </w:tcPr>
          <w:p w14:paraId="0840AF30" w14:textId="77777777" w:rsidR="00E71959" w:rsidRPr="00DE4F5A" w:rsidRDefault="00E71959" w:rsidP="003008AE">
            <w:pPr>
              <w:tabs>
                <w:tab w:val="left" w:pos="709"/>
              </w:tabs>
              <w:spacing w:before="120" w:line="276" w:lineRule="auto"/>
              <w:rPr>
                <w:rFonts w:ascii="Arial" w:hAnsi="Arial" w:cs="Arial"/>
              </w:rPr>
            </w:pPr>
            <w:r w:rsidRPr="00DE4F5A">
              <w:rPr>
                <w:rFonts w:ascii="Arial" w:hAnsi="Arial" w:cs="Arial"/>
              </w:rPr>
              <w:t>Courriel :</w:t>
            </w:r>
          </w:p>
        </w:tc>
        <w:tc>
          <w:tcPr>
            <w:tcW w:w="8043" w:type="dxa"/>
            <w:tcBorders>
              <w:top w:val="dashed" w:sz="4" w:space="0" w:color="auto"/>
              <w:left w:val="nil"/>
              <w:bottom w:val="dashed" w:sz="4" w:space="0" w:color="auto"/>
              <w:right w:val="nil"/>
            </w:tcBorders>
            <w:vAlign w:val="bottom"/>
          </w:tcPr>
          <w:p w14:paraId="348D779D" w14:textId="77777777" w:rsidR="00E71959" w:rsidRPr="00DE4F5A" w:rsidRDefault="00393E61" w:rsidP="003008AE">
            <w:pPr>
              <w:tabs>
                <w:tab w:val="left" w:pos="709"/>
              </w:tabs>
              <w:spacing w:before="120" w:line="276" w:lineRule="auto"/>
              <w:rPr>
                <w:rFonts w:ascii="Arial" w:hAnsi="Arial" w:cs="Arial"/>
                <w:b/>
                <w:bCs/>
              </w:rPr>
            </w:pPr>
            <w:hyperlink r:id="rId23" w:history="1">
              <w:r w:rsidR="00F24BBC" w:rsidRPr="00DE4F5A">
                <w:rPr>
                  <w:rStyle w:val="Lienhypertexte"/>
                  <w:rFonts w:ascii="Arial" w:hAnsi="Arial" w:cs="Arial"/>
                  <w:b/>
                </w:rPr>
                <w:t xml:space="preserve"> pfc-rbt.contact.fct@intradef.gouv.fr</w:t>
              </w:r>
            </w:hyperlink>
          </w:p>
        </w:tc>
      </w:tr>
    </w:tbl>
    <w:p w14:paraId="5AEBCE09" w14:textId="77777777" w:rsidR="00E71959" w:rsidRPr="00DE4F5A" w:rsidRDefault="00583CC2" w:rsidP="003008AE">
      <w:pPr>
        <w:spacing w:before="360" w:line="276" w:lineRule="auto"/>
        <w:ind w:left="284" w:hanging="284"/>
        <w:jc w:val="both"/>
        <w:rPr>
          <w:rFonts w:ascii="Arial" w:hAnsi="Arial" w:cs="Arial"/>
          <w:i/>
          <w:iCs/>
          <w:sz w:val="18"/>
          <w:szCs w:val="18"/>
        </w:rPr>
      </w:pPr>
      <w:r w:rsidRPr="00A45AA6">
        <w:rPr>
          <w:rFonts w:ascii="Arial" w:hAnsi="Arial" w:cs="Arial"/>
          <w:color w:val="66CCFF"/>
          <w:spacing w:val="-10"/>
          <w:position w:val="-2"/>
        </w:rPr>
        <w:sym w:font="Wingdings" w:char="F06E"/>
      </w:r>
      <w:r w:rsidR="00E71959" w:rsidRPr="00DE4F5A">
        <w:rPr>
          <w:rFonts w:ascii="Arial" w:eastAsia="Arial" w:hAnsi="Arial" w:cs="Arial"/>
          <w:b/>
          <w:spacing w:val="-10"/>
        </w:rPr>
        <w:tab/>
      </w:r>
      <w:r w:rsidR="00E71959" w:rsidRPr="00DE4F5A">
        <w:rPr>
          <w:rFonts w:ascii="Arial" w:hAnsi="Arial" w:cs="Arial"/>
        </w:rPr>
        <w:t>Désignation, adresse, numéro de téléphone du comptable assignataire :</w:t>
      </w:r>
    </w:p>
    <w:p w14:paraId="234C225D" w14:textId="77777777" w:rsidR="00E71959" w:rsidRPr="00DE4F5A" w:rsidRDefault="00E71959" w:rsidP="003008AE">
      <w:pPr>
        <w:spacing w:after="120" w:line="276" w:lineRule="auto"/>
        <w:ind w:left="284"/>
        <w:jc w:val="both"/>
        <w:rPr>
          <w:rFonts w:ascii="Arial" w:hAnsi="Arial" w:cs="Arial"/>
          <w:i/>
          <w:iCs/>
          <w:sz w:val="16"/>
          <w:szCs w:val="16"/>
        </w:rPr>
      </w:pPr>
      <w:r w:rsidRPr="00DE4F5A">
        <w:rPr>
          <w:rFonts w:ascii="Arial" w:hAnsi="Arial" w:cs="Arial"/>
          <w:i/>
          <w:iCs/>
          <w:sz w:val="16"/>
          <w:szCs w:val="16"/>
        </w:rPr>
        <w:t>(Joindre une annexe récapitulative en cas de pluralité de comptables.)</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9186"/>
      </w:tblGrid>
      <w:tr w:rsidR="00E71959" w:rsidRPr="00DE4F5A" w14:paraId="31D6C503" w14:textId="77777777" w:rsidTr="00EE244E">
        <w:tc>
          <w:tcPr>
            <w:tcW w:w="9186" w:type="dxa"/>
            <w:tcBorders>
              <w:top w:val="nil"/>
              <w:left w:val="nil"/>
              <w:bottom w:val="dashed" w:sz="4" w:space="0" w:color="auto"/>
              <w:right w:val="nil"/>
            </w:tcBorders>
            <w:vAlign w:val="bottom"/>
          </w:tcPr>
          <w:p w14:paraId="3ACEFD43" w14:textId="77777777" w:rsidR="00E71959" w:rsidRPr="00DE4F5A" w:rsidRDefault="00E71959" w:rsidP="003008AE">
            <w:pPr>
              <w:tabs>
                <w:tab w:val="left" w:pos="709"/>
              </w:tabs>
              <w:spacing w:before="120" w:line="276" w:lineRule="auto"/>
              <w:rPr>
                <w:rFonts w:ascii="Arial" w:hAnsi="Arial" w:cs="Arial"/>
                <w:b/>
                <w:bCs/>
              </w:rPr>
            </w:pPr>
            <w:r w:rsidRPr="00DE4F5A">
              <w:rPr>
                <w:rFonts w:ascii="Arial" w:hAnsi="Arial" w:cs="Arial"/>
                <w:b/>
                <w:bCs/>
              </w:rPr>
              <w:t>Direction Départementale des Finances Publique</w:t>
            </w:r>
            <w:r w:rsidR="00B403F1" w:rsidRPr="00DE4F5A">
              <w:rPr>
                <w:rFonts w:ascii="Arial" w:hAnsi="Arial" w:cs="Arial"/>
                <w:b/>
                <w:bCs/>
              </w:rPr>
              <w:t>s</w:t>
            </w:r>
            <w:r w:rsidRPr="00DE4F5A">
              <w:rPr>
                <w:rFonts w:ascii="Arial" w:hAnsi="Arial" w:cs="Arial"/>
                <w:b/>
                <w:bCs/>
              </w:rPr>
              <w:t xml:space="preserve"> des Yvelines</w:t>
            </w:r>
          </w:p>
        </w:tc>
      </w:tr>
      <w:tr w:rsidR="00E71959" w:rsidRPr="00DE4F5A" w14:paraId="144D85E9" w14:textId="77777777" w:rsidTr="00EE244E">
        <w:tc>
          <w:tcPr>
            <w:tcW w:w="9186" w:type="dxa"/>
            <w:tcBorders>
              <w:top w:val="dashed" w:sz="4" w:space="0" w:color="auto"/>
              <w:left w:val="nil"/>
              <w:bottom w:val="dashed" w:sz="4" w:space="0" w:color="auto"/>
              <w:right w:val="nil"/>
            </w:tcBorders>
            <w:vAlign w:val="bottom"/>
          </w:tcPr>
          <w:p w14:paraId="1750DD7B" w14:textId="77777777" w:rsidR="00E71959" w:rsidRPr="00DE4F5A" w:rsidRDefault="00E71959" w:rsidP="003008AE">
            <w:pPr>
              <w:tabs>
                <w:tab w:val="left" w:pos="709"/>
              </w:tabs>
              <w:spacing w:before="120" w:line="276" w:lineRule="auto"/>
              <w:rPr>
                <w:rFonts w:ascii="Arial" w:hAnsi="Arial" w:cs="Arial"/>
                <w:b/>
                <w:bCs/>
              </w:rPr>
            </w:pPr>
            <w:r w:rsidRPr="00DE4F5A">
              <w:rPr>
                <w:rFonts w:ascii="Arial" w:hAnsi="Arial" w:cs="Arial"/>
                <w:b/>
                <w:bCs/>
              </w:rPr>
              <w:t>16 Avenue de Saint Cloud – 78018 - VERSAILLES</w:t>
            </w:r>
          </w:p>
        </w:tc>
      </w:tr>
    </w:tbl>
    <w:p w14:paraId="7D170765" w14:textId="77777777" w:rsidR="00E71959" w:rsidRPr="00DE4F5A" w:rsidRDefault="00E71959" w:rsidP="003008AE">
      <w:pPr>
        <w:tabs>
          <w:tab w:val="left" w:pos="426"/>
          <w:tab w:val="left" w:pos="851"/>
        </w:tabs>
        <w:suppressAutoHyphens w:val="0"/>
        <w:spacing w:line="276" w:lineRule="auto"/>
        <w:jc w:val="both"/>
        <w:rPr>
          <w:rFonts w:ascii="Arial" w:hAnsi="Arial" w:cs="Arial"/>
          <w:lang w:eastAsia="fr-FR"/>
        </w:rPr>
      </w:pPr>
    </w:p>
    <w:p w14:paraId="7783A007" w14:textId="77777777" w:rsidR="00E71959" w:rsidRPr="00DE4F5A" w:rsidRDefault="00E71959" w:rsidP="003008AE">
      <w:pPr>
        <w:tabs>
          <w:tab w:val="left" w:pos="426"/>
          <w:tab w:val="left" w:pos="851"/>
        </w:tabs>
        <w:suppressAutoHyphens w:val="0"/>
        <w:spacing w:line="276" w:lineRule="auto"/>
        <w:jc w:val="both"/>
        <w:rPr>
          <w:rFonts w:ascii="Arial" w:hAnsi="Arial" w:cs="Arial"/>
          <w:b/>
          <w:lang w:eastAsia="fr-FR"/>
        </w:rPr>
      </w:pPr>
      <w:r w:rsidRPr="00DE4F5A">
        <w:rPr>
          <w:rFonts w:ascii="Arial" w:hAnsi="Arial" w:cs="Arial"/>
          <w:lang w:eastAsia="fr-FR"/>
        </w:rPr>
        <w:t xml:space="preserve">N° du service exécutant : </w:t>
      </w:r>
      <w:r w:rsidRPr="00DE4F5A">
        <w:rPr>
          <w:rFonts w:ascii="Arial" w:hAnsi="Arial" w:cs="Arial"/>
          <w:b/>
          <w:lang w:eastAsia="fr-FR"/>
        </w:rPr>
        <w:t>D 046666078</w:t>
      </w:r>
    </w:p>
    <w:p w14:paraId="0F9F33F1" w14:textId="77777777" w:rsidR="00E71959" w:rsidRPr="00DE4F5A" w:rsidRDefault="00E71959" w:rsidP="003008AE">
      <w:pPr>
        <w:tabs>
          <w:tab w:val="left" w:pos="426"/>
          <w:tab w:val="left" w:pos="851"/>
        </w:tabs>
        <w:suppressAutoHyphens w:val="0"/>
        <w:spacing w:line="276" w:lineRule="auto"/>
        <w:jc w:val="both"/>
        <w:rPr>
          <w:rFonts w:ascii="Arial" w:hAnsi="Arial" w:cs="Arial"/>
          <w:lang w:eastAsia="fr-FR"/>
        </w:rPr>
      </w:pPr>
    </w:p>
    <w:p w14:paraId="699860B7" w14:textId="77777777" w:rsidR="00E71959" w:rsidRPr="00DE4F5A" w:rsidRDefault="00E71959" w:rsidP="003008AE">
      <w:pPr>
        <w:pStyle w:val="fcase2metab"/>
        <w:spacing w:line="276" w:lineRule="auto"/>
        <w:ind w:left="0" w:firstLine="0"/>
        <w:rPr>
          <w:rFonts w:ascii="Arial" w:hAnsi="Arial" w:cs="Arial"/>
        </w:rPr>
      </w:pPr>
    </w:p>
    <w:p w14:paraId="15C34737" w14:textId="77777777" w:rsidR="00E71959" w:rsidRPr="00DE4F5A" w:rsidRDefault="00583CC2" w:rsidP="003008AE">
      <w:pPr>
        <w:pStyle w:val="fcase2metab"/>
        <w:spacing w:line="276" w:lineRule="auto"/>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E71959" w:rsidRPr="00DE4F5A">
        <w:rPr>
          <w:rFonts w:ascii="Arial" w:hAnsi="Arial" w:cs="Arial"/>
        </w:rPr>
        <w:t>Imputation budgétaire :</w:t>
      </w:r>
    </w:p>
    <w:p w14:paraId="7F8FD0AF" w14:textId="77777777" w:rsidR="00946C18" w:rsidRPr="00DE4F5A" w:rsidRDefault="00946C18" w:rsidP="003008AE">
      <w:pPr>
        <w:pStyle w:val="fcase2metab"/>
        <w:spacing w:line="276" w:lineRule="auto"/>
        <w:rPr>
          <w:rFonts w:ascii="Arial" w:hAnsi="Arial" w:cs="Arial"/>
        </w:rPr>
      </w:pPr>
    </w:p>
    <w:tbl>
      <w:tblPr>
        <w:tblW w:w="10136" w:type="dxa"/>
        <w:tblLook w:val="01E0" w:firstRow="1" w:lastRow="1" w:firstColumn="1" w:lastColumn="1" w:noHBand="0" w:noVBand="0"/>
      </w:tblPr>
      <w:tblGrid>
        <w:gridCol w:w="2064"/>
        <w:gridCol w:w="270"/>
        <w:gridCol w:w="2263"/>
        <w:gridCol w:w="233"/>
        <w:gridCol w:w="1653"/>
        <w:gridCol w:w="233"/>
        <w:gridCol w:w="1710"/>
        <w:gridCol w:w="1710"/>
      </w:tblGrid>
      <w:tr w:rsidR="00C076A8" w:rsidRPr="00DE4F5A" w14:paraId="377FB2ED" w14:textId="77777777" w:rsidTr="00EE244E">
        <w:trPr>
          <w:trHeight w:val="284"/>
        </w:trPr>
        <w:tc>
          <w:tcPr>
            <w:tcW w:w="2064" w:type="dxa"/>
            <w:shd w:val="clear" w:color="auto" w:fill="auto"/>
            <w:vAlign w:val="center"/>
          </w:tcPr>
          <w:p w14:paraId="4B45C342" w14:textId="77777777" w:rsidR="00C076A8" w:rsidRPr="00DE4F5A" w:rsidRDefault="00C076A8" w:rsidP="003008AE">
            <w:pPr>
              <w:pStyle w:val="fcase2metab"/>
              <w:tabs>
                <w:tab w:val="clear" w:pos="426"/>
                <w:tab w:val="clear" w:pos="851"/>
              </w:tabs>
              <w:spacing w:line="276" w:lineRule="auto"/>
              <w:ind w:left="0" w:firstLine="0"/>
              <w:jc w:val="center"/>
              <w:rPr>
                <w:rFonts w:ascii="Arial" w:hAnsi="Arial" w:cs="Arial"/>
              </w:rPr>
            </w:pPr>
            <w:r w:rsidRPr="00DE4F5A">
              <w:rPr>
                <w:rFonts w:ascii="Arial" w:hAnsi="Arial" w:cs="Arial"/>
              </w:rPr>
              <w:t>Domaine fonctionnel</w:t>
            </w:r>
          </w:p>
          <w:p w14:paraId="4E609437" w14:textId="77777777" w:rsidR="00C076A8" w:rsidRPr="00DE4F5A" w:rsidRDefault="00C076A8" w:rsidP="003008AE">
            <w:pPr>
              <w:pStyle w:val="fcase2metab"/>
              <w:tabs>
                <w:tab w:val="clear" w:pos="426"/>
                <w:tab w:val="clear" w:pos="851"/>
              </w:tabs>
              <w:spacing w:line="276" w:lineRule="auto"/>
              <w:ind w:left="0" w:firstLine="0"/>
              <w:jc w:val="center"/>
              <w:rPr>
                <w:rFonts w:ascii="Arial" w:hAnsi="Arial" w:cs="Arial"/>
              </w:rPr>
            </w:pPr>
            <w:r w:rsidRPr="00DE4F5A">
              <w:rPr>
                <w:rFonts w:ascii="Arial" w:hAnsi="Arial" w:cs="Arial"/>
              </w:rPr>
              <w:t>(Mission/P.A.SA)</w:t>
            </w:r>
          </w:p>
        </w:tc>
        <w:tc>
          <w:tcPr>
            <w:tcW w:w="270" w:type="dxa"/>
            <w:shd w:val="clear" w:color="auto" w:fill="auto"/>
          </w:tcPr>
          <w:p w14:paraId="6A22E8A1" w14:textId="77777777" w:rsidR="00C076A8" w:rsidRPr="00DE4F5A" w:rsidRDefault="00C076A8" w:rsidP="003008AE">
            <w:pPr>
              <w:pStyle w:val="fcase2metab"/>
              <w:spacing w:line="276" w:lineRule="auto"/>
              <w:ind w:left="0" w:firstLine="0"/>
              <w:jc w:val="center"/>
              <w:rPr>
                <w:rFonts w:ascii="Arial" w:hAnsi="Arial" w:cs="Arial"/>
              </w:rPr>
            </w:pPr>
          </w:p>
        </w:tc>
        <w:tc>
          <w:tcPr>
            <w:tcW w:w="2263" w:type="dxa"/>
            <w:shd w:val="clear" w:color="auto" w:fill="auto"/>
            <w:vAlign w:val="center"/>
          </w:tcPr>
          <w:p w14:paraId="584362D8"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Centre financier</w:t>
            </w:r>
          </w:p>
          <w:p w14:paraId="2C33EA10"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(Prog/BOP/UO)</w:t>
            </w:r>
          </w:p>
        </w:tc>
        <w:tc>
          <w:tcPr>
            <w:tcW w:w="233" w:type="dxa"/>
            <w:shd w:val="clear" w:color="auto" w:fill="auto"/>
          </w:tcPr>
          <w:p w14:paraId="5EA72960" w14:textId="77777777" w:rsidR="00C076A8" w:rsidRPr="00DE4F5A" w:rsidRDefault="00C076A8" w:rsidP="003008AE">
            <w:pPr>
              <w:pStyle w:val="fcase2metab"/>
              <w:spacing w:line="276" w:lineRule="auto"/>
              <w:ind w:left="0" w:firstLine="0"/>
              <w:jc w:val="center"/>
              <w:rPr>
                <w:rFonts w:ascii="Arial" w:hAnsi="Arial" w:cs="Arial"/>
              </w:rPr>
            </w:pPr>
          </w:p>
        </w:tc>
        <w:tc>
          <w:tcPr>
            <w:tcW w:w="1653" w:type="dxa"/>
            <w:shd w:val="clear" w:color="auto" w:fill="auto"/>
            <w:vAlign w:val="center"/>
          </w:tcPr>
          <w:p w14:paraId="4DEB1F3E"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Centre de coût</w:t>
            </w:r>
          </w:p>
        </w:tc>
        <w:tc>
          <w:tcPr>
            <w:tcW w:w="233" w:type="dxa"/>
            <w:shd w:val="clear" w:color="auto" w:fill="auto"/>
          </w:tcPr>
          <w:p w14:paraId="501A5F6B" w14:textId="77777777" w:rsidR="00C076A8" w:rsidRPr="00DE4F5A" w:rsidRDefault="00C076A8" w:rsidP="003008AE">
            <w:pPr>
              <w:pStyle w:val="fcase2metab"/>
              <w:spacing w:line="276" w:lineRule="auto"/>
              <w:ind w:left="0" w:firstLine="0"/>
              <w:jc w:val="center"/>
              <w:rPr>
                <w:rFonts w:ascii="Arial" w:hAnsi="Arial" w:cs="Arial"/>
              </w:rPr>
            </w:pPr>
          </w:p>
        </w:tc>
        <w:tc>
          <w:tcPr>
            <w:tcW w:w="1710" w:type="dxa"/>
            <w:shd w:val="clear" w:color="auto" w:fill="auto"/>
            <w:vAlign w:val="center"/>
          </w:tcPr>
          <w:p w14:paraId="1ECB7A2B"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 xml:space="preserve">Groupe marchandise    </w:t>
            </w:r>
          </w:p>
        </w:tc>
        <w:tc>
          <w:tcPr>
            <w:tcW w:w="1710" w:type="dxa"/>
          </w:tcPr>
          <w:p w14:paraId="7F1A857B"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Activité</w:t>
            </w:r>
          </w:p>
        </w:tc>
      </w:tr>
      <w:tr w:rsidR="00C076A8" w:rsidRPr="00DE4F5A" w14:paraId="4A9F6BDD" w14:textId="77777777" w:rsidTr="00B87D87">
        <w:trPr>
          <w:trHeight w:val="284"/>
        </w:trPr>
        <w:tc>
          <w:tcPr>
            <w:tcW w:w="2064" w:type="dxa"/>
            <w:shd w:val="clear" w:color="auto" w:fill="D9D9D9" w:themeFill="background1" w:themeFillShade="D9"/>
            <w:vAlign w:val="center"/>
          </w:tcPr>
          <w:p w14:paraId="38FFEFA9" w14:textId="77777777" w:rsidR="00C076A8" w:rsidRPr="00DE4F5A" w:rsidRDefault="00C076A8" w:rsidP="003008AE">
            <w:pPr>
              <w:pStyle w:val="fcase2metab"/>
              <w:tabs>
                <w:tab w:val="clear" w:pos="426"/>
                <w:tab w:val="clear" w:pos="851"/>
              </w:tabs>
              <w:spacing w:line="276" w:lineRule="auto"/>
              <w:ind w:left="0" w:firstLine="0"/>
              <w:jc w:val="center"/>
              <w:rPr>
                <w:rFonts w:ascii="Arial" w:hAnsi="Arial" w:cs="Arial"/>
                <w:b/>
              </w:rPr>
            </w:pPr>
            <w:r w:rsidRPr="00DE4F5A">
              <w:rPr>
                <w:rFonts w:ascii="Arial" w:hAnsi="Arial" w:cs="Arial"/>
                <w:b/>
              </w:rPr>
              <w:t>0178 – 05 – 85</w:t>
            </w:r>
          </w:p>
        </w:tc>
        <w:tc>
          <w:tcPr>
            <w:tcW w:w="270" w:type="dxa"/>
            <w:shd w:val="clear" w:color="auto" w:fill="D9D9D9" w:themeFill="background1" w:themeFillShade="D9"/>
          </w:tcPr>
          <w:p w14:paraId="4D99FDC3" w14:textId="77777777" w:rsidR="00C076A8" w:rsidRPr="00DE4F5A" w:rsidRDefault="00C076A8" w:rsidP="003008AE">
            <w:pPr>
              <w:pStyle w:val="fcase2metab"/>
              <w:spacing w:line="276" w:lineRule="auto"/>
              <w:ind w:left="0" w:firstLine="0"/>
              <w:jc w:val="center"/>
              <w:rPr>
                <w:rFonts w:ascii="Arial" w:hAnsi="Arial" w:cs="Arial"/>
                <w:b/>
              </w:rPr>
            </w:pPr>
          </w:p>
        </w:tc>
        <w:tc>
          <w:tcPr>
            <w:tcW w:w="2263" w:type="dxa"/>
            <w:shd w:val="clear" w:color="auto" w:fill="D9D9D9" w:themeFill="background1" w:themeFillShade="D9"/>
            <w:vAlign w:val="center"/>
          </w:tcPr>
          <w:p w14:paraId="27A8F3BD" w14:textId="77777777" w:rsidR="00C076A8" w:rsidRPr="00DE4F5A" w:rsidRDefault="00C076A8" w:rsidP="003008AE">
            <w:pPr>
              <w:pStyle w:val="fcase2metab"/>
              <w:spacing w:line="276" w:lineRule="auto"/>
              <w:ind w:left="0" w:firstLine="0"/>
              <w:jc w:val="center"/>
              <w:rPr>
                <w:rFonts w:ascii="Arial" w:hAnsi="Arial" w:cs="Arial"/>
                <w:b/>
              </w:rPr>
            </w:pPr>
            <w:r w:rsidRPr="00DE4F5A">
              <w:rPr>
                <w:rFonts w:ascii="Arial" w:hAnsi="Arial" w:cs="Arial"/>
                <w:b/>
              </w:rPr>
              <w:t>0178 – 0068 – SC02</w:t>
            </w:r>
          </w:p>
        </w:tc>
        <w:tc>
          <w:tcPr>
            <w:tcW w:w="233" w:type="dxa"/>
            <w:shd w:val="clear" w:color="auto" w:fill="D9D9D9" w:themeFill="background1" w:themeFillShade="D9"/>
          </w:tcPr>
          <w:p w14:paraId="179B6198" w14:textId="77777777" w:rsidR="00C076A8" w:rsidRPr="00DE4F5A" w:rsidRDefault="00C076A8" w:rsidP="003008AE">
            <w:pPr>
              <w:pStyle w:val="fcase2metab"/>
              <w:spacing w:line="276" w:lineRule="auto"/>
              <w:ind w:left="0" w:firstLine="0"/>
              <w:jc w:val="center"/>
              <w:rPr>
                <w:rFonts w:ascii="Arial" w:hAnsi="Arial" w:cs="Arial"/>
                <w:b/>
              </w:rPr>
            </w:pPr>
          </w:p>
        </w:tc>
        <w:tc>
          <w:tcPr>
            <w:tcW w:w="1653" w:type="dxa"/>
            <w:shd w:val="clear" w:color="auto" w:fill="D9D9D9" w:themeFill="background1" w:themeFillShade="D9"/>
            <w:vAlign w:val="center"/>
          </w:tcPr>
          <w:p w14:paraId="3EFBC615" w14:textId="77777777" w:rsidR="00C076A8" w:rsidRPr="00DE4F5A" w:rsidRDefault="00C076A8" w:rsidP="003008AE">
            <w:pPr>
              <w:pStyle w:val="fcase2metab"/>
              <w:spacing w:line="276" w:lineRule="auto"/>
              <w:ind w:left="0" w:firstLine="0"/>
              <w:jc w:val="center"/>
              <w:rPr>
                <w:rFonts w:ascii="Arial" w:hAnsi="Arial" w:cs="Arial"/>
                <w:b/>
              </w:rPr>
            </w:pPr>
            <w:r w:rsidRPr="00DE4F5A">
              <w:rPr>
                <w:rFonts w:ascii="Arial" w:hAnsi="Arial" w:cs="Arial"/>
                <w:b/>
              </w:rPr>
              <w:t>D04666D075</w:t>
            </w:r>
          </w:p>
        </w:tc>
        <w:tc>
          <w:tcPr>
            <w:tcW w:w="233" w:type="dxa"/>
            <w:shd w:val="clear" w:color="auto" w:fill="D9D9D9" w:themeFill="background1" w:themeFillShade="D9"/>
          </w:tcPr>
          <w:p w14:paraId="5BEAE081" w14:textId="77777777" w:rsidR="00C076A8" w:rsidRPr="00DE4F5A" w:rsidRDefault="00C076A8" w:rsidP="003008AE">
            <w:pPr>
              <w:pStyle w:val="fcase2metab"/>
              <w:spacing w:line="276" w:lineRule="auto"/>
              <w:ind w:left="0" w:firstLine="0"/>
              <w:jc w:val="center"/>
              <w:rPr>
                <w:rFonts w:ascii="Arial" w:hAnsi="Arial" w:cs="Arial"/>
                <w:b/>
              </w:rPr>
            </w:pPr>
          </w:p>
        </w:tc>
        <w:tc>
          <w:tcPr>
            <w:tcW w:w="1710" w:type="dxa"/>
            <w:shd w:val="clear" w:color="auto" w:fill="D9D9D9" w:themeFill="background1" w:themeFillShade="D9"/>
            <w:vAlign w:val="center"/>
          </w:tcPr>
          <w:p w14:paraId="5CB39CA3" w14:textId="77777777" w:rsidR="00C076A8" w:rsidRPr="00737FE4" w:rsidRDefault="00C076A8" w:rsidP="003008AE">
            <w:pPr>
              <w:pStyle w:val="fcase2metab"/>
              <w:spacing w:line="276" w:lineRule="auto"/>
              <w:ind w:left="0" w:firstLine="0"/>
              <w:jc w:val="center"/>
              <w:rPr>
                <w:rFonts w:ascii="Arial" w:hAnsi="Arial" w:cs="Arial"/>
                <w:b/>
              </w:rPr>
            </w:pPr>
            <w:r w:rsidRPr="00737FE4">
              <w:rPr>
                <w:rFonts w:ascii="Arial" w:hAnsi="Arial" w:cs="Arial"/>
                <w:b/>
              </w:rPr>
              <w:t>41.05.05</w:t>
            </w:r>
          </w:p>
        </w:tc>
        <w:tc>
          <w:tcPr>
            <w:tcW w:w="1710" w:type="dxa"/>
            <w:shd w:val="clear" w:color="auto" w:fill="D9D9D9" w:themeFill="background1" w:themeFillShade="D9"/>
            <w:vAlign w:val="center"/>
          </w:tcPr>
          <w:p w14:paraId="718D0901" w14:textId="2F7D6967" w:rsidR="00C076A8" w:rsidRPr="00737FE4" w:rsidRDefault="00C5737E" w:rsidP="003008AE">
            <w:pPr>
              <w:pStyle w:val="fcase2metab"/>
              <w:spacing w:line="276" w:lineRule="auto"/>
              <w:ind w:left="0" w:firstLine="0"/>
              <w:jc w:val="center"/>
              <w:rPr>
                <w:rFonts w:ascii="Arial" w:hAnsi="Arial" w:cs="Arial"/>
                <w:b/>
              </w:rPr>
            </w:pPr>
            <w:r w:rsidRPr="00737FE4">
              <w:rPr>
                <w:rFonts w:ascii="Arial" w:hAnsi="Arial" w:cs="Arial"/>
                <w:b/>
              </w:rPr>
              <w:t>0178080202D1</w:t>
            </w:r>
          </w:p>
        </w:tc>
      </w:tr>
    </w:tbl>
    <w:p w14:paraId="60F9EAE7" w14:textId="77777777" w:rsidR="005C12FB" w:rsidRPr="00DE4F5A" w:rsidRDefault="005C12FB" w:rsidP="003008AE">
      <w:pPr>
        <w:pStyle w:val="fcase2metab"/>
        <w:spacing w:line="276" w:lineRule="auto"/>
        <w:rPr>
          <w:rFonts w:ascii="Arial" w:hAnsi="Arial" w:cs="Arial"/>
        </w:rPr>
      </w:pPr>
    </w:p>
    <w:p w14:paraId="6EB59627" w14:textId="77777777" w:rsidR="00175877" w:rsidRPr="00DE4F5A" w:rsidRDefault="00175877" w:rsidP="003008AE">
      <w:pPr>
        <w:tabs>
          <w:tab w:val="left" w:pos="426"/>
          <w:tab w:val="left" w:pos="851"/>
        </w:tabs>
        <w:suppressAutoHyphens w:val="0"/>
        <w:spacing w:line="276" w:lineRule="auto"/>
        <w:jc w:val="both"/>
        <w:rPr>
          <w:rFonts w:ascii="Arial" w:hAnsi="Arial" w:cs="Arial"/>
          <w:lang w:eastAsia="fr-FR"/>
        </w:rPr>
      </w:pPr>
    </w:p>
    <w:p w14:paraId="5FAD1D38" w14:textId="77777777" w:rsidR="00051B7E" w:rsidRDefault="00051B7E">
      <w:pPr>
        <w:suppressAutoHyphens w:val="0"/>
        <w:rPr>
          <w:rFonts w:ascii="Arial" w:hAnsi="Arial" w:cs="Arial"/>
          <w:b/>
          <w:sz w:val="22"/>
          <w:szCs w:val="22"/>
        </w:rPr>
      </w:pPr>
      <w:r>
        <w:rPr>
          <w:rFonts w:ascii="Arial" w:hAnsi="Arial" w:cs="Arial"/>
          <w:b/>
          <w:sz w:val="22"/>
          <w:szCs w:val="22"/>
        </w:rPr>
        <w:br w:type="page"/>
      </w:r>
    </w:p>
    <w:p w14:paraId="474E4822" w14:textId="33E1274A" w:rsidR="00E71959" w:rsidRPr="00DE4F5A" w:rsidRDefault="00E71959" w:rsidP="003008AE">
      <w:pPr>
        <w:pStyle w:val="fcase1ertab"/>
        <w:tabs>
          <w:tab w:val="left" w:pos="851"/>
        </w:tabs>
        <w:spacing w:before="240" w:after="120" w:line="276" w:lineRule="auto"/>
        <w:ind w:left="0" w:firstLine="0"/>
        <w:rPr>
          <w:rFonts w:ascii="Arial" w:hAnsi="Arial" w:cs="Arial"/>
          <w:b/>
          <w:sz w:val="22"/>
          <w:szCs w:val="22"/>
        </w:rPr>
      </w:pPr>
      <w:r w:rsidRPr="00DE4F5A">
        <w:rPr>
          <w:rFonts w:ascii="Arial" w:hAnsi="Arial" w:cs="Arial"/>
          <w:b/>
          <w:sz w:val="22"/>
          <w:szCs w:val="22"/>
        </w:rPr>
        <w:lastRenderedPageBreak/>
        <w:t>D2 – Signature de l’acheteur :</w:t>
      </w:r>
    </w:p>
    <w:p w14:paraId="1BBBC91C" w14:textId="77777777" w:rsidR="00E71959" w:rsidRPr="00DE4F5A" w:rsidRDefault="00E71959" w:rsidP="003008AE">
      <w:pPr>
        <w:spacing w:after="240" w:line="276" w:lineRule="auto"/>
        <w:rPr>
          <w:rFonts w:ascii="Arial" w:hAnsi="Arial" w:cs="Arial"/>
        </w:rPr>
      </w:pPr>
      <w:r w:rsidRPr="00DE4F5A">
        <w:rPr>
          <w:rFonts w:ascii="Arial" w:hAnsi="Arial" w:cs="Arial"/>
        </w:rPr>
        <w:t>Elle est complétée par les annexes suivantes :</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8642"/>
      </w:tblGrid>
      <w:tr w:rsidR="00457151" w:rsidRPr="00DE4F5A" w14:paraId="069CDE1A" w14:textId="77777777" w:rsidTr="00C5737E">
        <w:trPr>
          <w:jc w:val="center"/>
        </w:trPr>
        <w:tc>
          <w:tcPr>
            <w:tcW w:w="127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E1F06D3" w14:textId="77777777" w:rsidR="00457151" w:rsidRPr="00DE4F5A" w:rsidRDefault="00457151" w:rsidP="003008AE">
            <w:pPr>
              <w:tabs>
                <w:tab w:val="left" w:pos="3600"/>
              </w:tabs>
              <w:spacing w:line="276" w:lineRule="auto"/>
              <w:jc w:val="center"/>
              <w:rPr>
                <w:rFonts w:ascii="Arial" w:hAnsi="Arial" w:cs="Arial"/>
                <w:b/>
                <w:bCs/>
              </w:rPr>
            </w:pPr>
            <w:r w:rsidRPr="00DE4F5A">
              <w:rPr>
                <w:rFonts w:ascii="Arial" w:hAnsi="Arial" w:cs="Arial"/>
                <w:b/>
                <w:bCs/>
              </w:rPr>
              <w:t>N° de l’annexe</w:t>
            </w:r>
          </w:p>
        </w:tc>
        <w:tc>
          <w:tcPr>
            <w:tcW w:w="8642"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7558359" w14:textId="77777777" w:rsidR="00457151" w:rsidRPr="00DE4F5A" w:rsidRDefault="00457151" w:rsidP="003008AE">
            <w:pPr>
              <w:spacing w:line="276" w:lineRule="auto"/>
              <w:jc w:val="center"/>
              <w:rPr>
                <w:rFonts w:ascii="Arial" w:hAnsi="Arial" w:cs="Arial"/>
                <w:b/>
                <w:bCs/>
              </w:rPr>
            </w:pPr>
            <w:r w:rsidRPr="00DE4F5A">
              <w:rPr>
                <w:rFonts w:ascii="Arial" w:hAnsi="Arial" w:cs="Arial"/>
                <w:b/>
                <w:bCs/>
              </w:rPr>
              <w:t>Intitulé de l’annexe</w:t>
            </w:r>
          </w:p>
        </w:tc>
      </w:tr>
      <w:tr w:rsidR="00516A04" w:rsidRPr="00516A04" w14:paraId="1D535D82" w14:textId="77777777" w:rsidTr="00C5737E">
        <w:trPr>
          <w:jc w:val="center"/>
        </w:trPr>
        <w:tc>
          <w:tcPr>
            <w:tcW w:w="1276" w:type="dxa"/>
            <w:tcBorders>
              <w:top w:val="single" w:sz="4" w:space="0" w:color="auto"/>
              <w:left w:val="single" w:sz="4" w:space="0" w:color="auto"/>
              <w:bottom w:val="single" w:sz="4" w:space="0" w:color="auto"/>
              <w:right w:val="single" w:sz="4" w:space="0" w:color="auto"/>
            </w:tcBorders>
            <w:vAlign w:val="center"/>
          </w:tcPr>
          <w:p w14:paraId="4B014D15" w14:textId="77777777" w:rsidR="00457151" w:rsidRPr="00516A04" w:rsidRDefault="00457151" w:rsidP="003008AE">
            <w:pPr>
              <w:tabs>
                <w:tab w:val="left" w:pos="3600"/>
              </w:tabs>
              <w:spacing w:before="120" w:after="120" w:line="276" w:lineRule="auto"/>
              <w:jc w:val="center"/>
              <w:rPr>
                <w:rFonts w:ascii="Arial" w:hAnsi="Arial" w:cs="Arial"/>
                <w:color w:val="000000" w:themeColor="text1"/>
              </w:rPr>
            </w:pPr>
            <w:r w:rsidRPr="00516A04">
              <w:rPr>
                <w:rFonts w:ascii="Arial" w:hAnsi="Arial" w:cs="Arial"/>
                <w:color w:val="000000" w:themeColor="text1"/>
              </w:rPr>
              <w:t>1</w:t>
            </w:r>
          </w:p>
        </w:tc>
        <w:tc>
          <w:tcPr>
            <w:tcW w:w="8642" w:type="dxa"/>
            <w:tcBorders>
              <w:top w:val="single" w:sz="4" w:space="0" w:color="auto"/>
              <w:left w:val="single" w:sz="4" w:space="0" w:color="auto"/>
              <w:bottom w:val="single" w:sz="4" w:space="0" w:color="auto"/>
              <w:right w:val="single" w:sz="4" w:space="0" w:color="auto"/>
            </w:tcBorders>
            <w:vAlign w:val="center"/>
          </w:tcPr>
          <w:p w14:paraId="0BF6FCF8" w14:textId="7BAFDC12" w:rsidR="00457151" w:rsidRPr="00516A04" w:rsidRDefault="00516A04" w:rsidP="003008AE">
            <w:pPr>
              <w:spacing w:before="120" w:after="120" w:line="276" w:lineRule="auto"/>
              <w:rPr>
                <w:rFonts w:ascii="Arial" w:hAnsi="Arial" w:cs="Arial"/>
                <w:color w:val="000000" w:themeColor="text1"/>
              </w:rPr>
            </w:pPr>
            <w:r w:rsidRPr="00516A04">
              <w:rPr>
                <w:rFonts w:ascii="Arial" w:hAnsi="Arial" w:cs="Arial"/>
                <w:color w:val="000000" w:themeColor="text1"/>
              </w:rPr>
              <w:t>Bordereau des prix unitaires</w:t>
            </w:r>
          </w:p>
        </w:tc>
      </w:tr>
      <w:tr w:rsidR="00516A04" w:rsidRPr="00516A04" w14:paraId="49C9AA8B" w14:textId="77777777" w:rsidTr="00C5737E">
        <w:trPr>
          <w:jc w:val="center"/>
        </w:trPr>
        <w:tc>
          <w:tcPr>
            <w:tcW w:w="1276" w:type="dxa"/>
            <w:tcBorders>
              <w:top w:val="single" w:sz="4" w:space="0" w:color="auto"/>
              <w:left w:val="single" w:sz="4" w:space="0" w:color="auto"/>
              <w:bottom w:val="single" w:sz="4" w:space="0" w:color="auto"/>
              <w:right w:val="single" w:sz="4" w:space="0" w:color="auto"/>
            </w:tcBorders>
            <w:vAlign w:val="center"/>
          </w:tcPr>
          <w:p w14:paraId="00EE6C06" w14:textId="5DCAFF70" w:rsidR="00516A04" w:rsidRPr="00516A04" w:rsidRDefault="00516A04" w:rsidP="003008AE">
            <w:pPr>
              <w:tabs>
                <w:tab w:val="left" w:pos="3600"/>
              </w:tabs>
              <w:spacing w:before="120" w:after="120" w:line="276" w:lineRule="auto"/>
              <w:jc w:val="center"/>
              <w:rPr>
                <w:rFonts w:ascii="Arial" w:hAnsi="Arial" w:cs="Arial"/>
                <w:color w:val="000000" w:themeColor="text1"/>
              </w:rPr>
            </w:pPr>
            <w:r w:rsidRPr="00516A04">
              <w:rPr>
                <w:rFonts w:ascii="Arial" w:hAnsi="Arial" w:cs="Arial"/>
                <w:color w:val="000000" w:themeColor="text1"/>
              </w:rPr>
              <w:t>2</w:t>
            </w:r>
          </w:p>
        </w:tc>
        <w:tc>
          <w:tcPr>
            <w:tcW w:w="8642" w:type="dxa"/>
            <w:tcBorders>
              <w:top w:val="single" w:sz="4" w:space="0" w:color="auto"/>
              <w:left w:val="single" w:sz="4" w:space="0" w:color="auto"/>
              <w:bottom w:val="single" w:sz="4" w:space="0" w:color="auto"/>
              <w:right w:val="single" w:sz="4" w:space="0" w:color="auto"/>
            </w:tcBorders>
            <w:vAlign w:val="center"/>
          </w:tcPr>
          <w:p w14:paraId="55B2DCB3" w14:textId="0CE61958" w:rsidR="00516A04" w:rsidRPr="00516A04" w:rsidRDefault="00516A04" w:rsidP="003008AE">
            <w:pPr>
              <w:spacing w:before="120" w:after="120" w:line="276" w:lineRule="auto"/>
              <w:rPr>
                <w:rFonts w:ascii="Arial" w:hAnsi="Arial" w:cs="Arial"/>
                <w:color w:val="000000" w:themeColor="text1"/>
              </w:rPr>
            </w:pPr>
            <w:r w:rsidRPr="00516A04">
              <w:rPr>
                <w:rFonts w:ascii="Arial" w:hAnsi="Arial" w:cs="Arial"/>
                <w:color w:val="000000" w:themeColor="text1"/>
              </w:rPr>
              <w:t>RIB</w:t>
            </w:r>
          </w:p>
        </w:tc>
      </w:tr>
      <w:tr w:rsidR="00516A04" w:rsidRPr="00516A04" w14:paraId="178C1EA3" w14:textId="77777777" w:rsidTr="00516A04">
        <w:trPr>
          <w:trHeight w:val="344"/>
          <w:jc w:val="center"/>
        </w:trPr>
        <w:tc>
          <w:tcPr>
            <w:tcW w:w="1276" w:type="dxa"/>
            <w:tcBorders>
              <w:top w:val="single" w:sz="4" w:space="0" w:color="auto"/>
              <w:left w:val="single" w:sz="4" w:space="0" w:color="auto"/>
              <w:bottom w:val="single" w:sz="4" w:space="0" w:color="auto"/>
              <w:right w:val="single" w:sz="4" w:space="0" w:color="auto"/>
            </w:tcBorders>
            <w:vAlign w:val="center"/>
          </w:tcPr>
          <w:p w14:paraId="20FFCA7D" w14:textId="77777777" w:rsidR="00457151" w:rsidRPr="00516A04" w:rsidRDefault="00457151" w:rsidP="003008AE">
            <w:pPr>
              <w:tabs>
                <w:tab w:val="left" w:pos="3600"/>
              </w:tabs>
              <w:spacing w:before="120" w:after="120" w:line="276" w:lineRule="auto"/>
              <w:jc w:val="center"/>
              <w:rPr>
                <w:rFonts w:ascii="Arial" w:hAnsi="Arial" w:cs="Arial"/>
                <w:color w:val="000000" w:themeColor="text1"/>
              </w:rPr>
            </w:pPr>
            <w:r w:rsidRPr="00516A04">
              <w:rPr>
                <w:rFonts w:ascii="Arial" w:hAnsi="Arial" w:cs="Arial"/>
                <w:color w:val="000000" w:themeColor="text1"/>
              </w:rPr>
              <w:t>3</w:t>
            </w:r>
          </w:p>
        </w:tc>
        <w:tc>
          <w:tcPr>
            <w:tcW w:w="8642" w:type="dxa"/>
            <w:tcBorders>
              <w:top w:val="single" w:sz="4" w:space="0" w:color="auto"/>
              <w:left w:val="single" w:sz="4" w:space="0" w:color="auto"/>
              <w:bottom w:val="single" w:sz="4" w:space="0" w:color="auto"/>
              <w:right w:val="single" w:sz="4" w:space="0" w:color="auto"/>
            </w:tcBorders>
            <w:vAlign w:val="center"/>
          </w:tcPr>
          <w:p w14:paraId="1007D53C" w14:textId="5F026EAD" w:rsidR="00457151" w:rsidRPr="00516A04" w:rsidRDefault="00516A04" w:rsidP="00516A04">
            <w:pPr>
              <w:rPr>
                <w:rFonts w:ascii="Arial" w:hAnsi="Arial" w:cs="Arial"/>
                <w:color w:val="000000" w:themeColor="text1"/>
              </w:rPr>
            </w:pPr>
            <w:r>
              <w:rPr>
                <w:rFonts w:ascii="Arial" w:hAnsi="Arial" w:cs="Arial"/>
                <w:color w:val="000000" w:themeColor="text1"/>
              </w:rPr>
              <w:t>A</w:t>
            </w:r>
            <w:r w:rsidR="00457151" w:rsidRPr="00516A04">
              <w:rPr>
                <w:rFonts w:ascii="Arial" w:hAnsi="Arial" w:cs="Arial"/>
                <w:color w:val="000000" w:themeColor="text1"/>
              </w:rPr>
              <w:t>ttestation sur l’honneur du candidat, relative aux mesures restrictives issues du règlement du conseil de l’Union européenne n° 2022/576 du 8 avril 2022</w:t>
            </w:r>
          </w:p>
        </w:tc>
      </w:tr>
      <w:tr w:rsidR="00457151" w:rsidRPr="00DE4F5A" w14:paraId="3211F893" w14:textId="77777777" w:rsidTr="00C5737E">
        <w:trPr>
          <w:jc w:val="center"/>
        </w:trPr>
        <w:tc>
          <w:tcPr>
            <w:tcW w:w="1276" w:type="dxa"/>
            <w:tcBorders>
              <w:top w:val="single" w:sz="4" w:space="0" w:color="auto"/>
              <w:left w:val="single" w:sz="4" w:space="0" w:color="auto"/>
              <w:bottom w:val="single" w:sz="4" w:space="0" w:color="auto"/>
              <w:right w:val="single" w:sz="4" w:space="0" w:color="auto"/>
            </w:tcBorders>
            <w:vAlign w:val="center"/>
          </w:tcPr>
          <w:p w14:paraId="758023C3" w14:textId="416736BF" w:rsidR="00457151" w:rsidRPr="00DE4F5A" w:rsidRDefault="00457151" w:rsidP="003008AE">
            <w:pPr>
              <w:tabs>
                <w:tab w:val="left" w:pos="3600"/>
              </w:tabs>
              <w:spacing w:before="120" w:after="120" w:line="276" w:lineRule="auto"/>
              <w:jc w:val="center"/>
              <w:rPr>
                <w:rFonts w:ascii="Arial" w:hAnsi="Arial" w:cs="Arial"/>
                <w:color w:val="FF0000"/>
              </w:rPr>
            </w:pPr>
          </w:p>
        </w:tc>
        <w:tc>
          <w:tcPr>
            <w:tcW w:w="8642" w:type="dxa"/>
            <w:tcBorders>
              <w:top w:val="single" w:sz="4" w:space="0" w:color="auto"/>
              <w:left w:val="single" w:sz="4" w:space="0" w:color="auto"/>
              <w:bottom w:val="single" w:sz="4" w:space="0" w:color="auto"/>
              <w:right w:val="single" w:sz="4" w:space="0" w:color="auto"/>
            </w:tcBorders>
            <w:vAlign w:val="center"/>
          </w:tcPr>
          <w:p w14:paraId="4FE8D3CB" w14:textId="55F55FC0" w:rsidR="00457151" w:rsidRPr="00DE4F5A" w:rsidRDefault="00457151" w:rsidP="003008AE">
            <w:pPr>
              <w:spacing w:before="120" w:after="120" w:line="276" w:lineRule="auto"/>
              <w:rPr>
                <w:rFonts w:ascii="Arial" w:hAnsi="Arial" w:cs="Arial"/>
                <w:color w:val="FF0000"/>
              </w:rPr>
            </w:pPr>
          </w:p>
        </w:tc>
      </w:tr>
      <w:tr w:rsidR="00457151" w:rsidRPr="00DE4F5A" w14:paraId="68B02B0C" w14:textId="77777777" w:rsidTr="00C5737E">
        <w:trPr>
          <w:jc w:val="center"/>
        </w:trPr>
        <w:tc>
          <w:tcPr>
            <w:tcW w:w="1276" w:type="dxa"/>
            <w:tcBorders>
              <w:top w:val="single" w:sz="4" w:space="0" w:color="auto"/>
              <w:left w:val="single" w:sz="4" w:space="0" w:color="auto"/>
              <w:bottom w:val="single" w:sz="4" w:space="0" w:color="auto"/>
              <w:right w:val="single" w:sz="4" w:space="0" w:color="auto"/>
            </w:tcBorders>
            <w:vAlign w:val="center"/>
          </w:tcPr>
          <w:p w14:paraId="7679F378" w14:textId="77777777" w:rsidR="00457151" w:rsidRPr="00DE4F5A" w:rsidRDefault="00457151" w:rsidP="003008AE">
            <w:pPr>
              <w:tabs>
                <w:tab w:val="left" w:pos="3600"/>
              </w:tabs>
              <w:spacing w:before="120" w:after="120" w:line="276" w:lineRule="auto"/>
              <w:jc w:val="center"/>
              <w:rPr>
                <w:rFonts w:ascii="Arial" w:hAnsi="Arial" w:cs="Arial"/>
                <w:color w:val="FF0000"/>
              </w:rPr>
            </w:pPr>
          </w:p>
        </w:tc>
        <w:tc>
          <w:tcPr>
            <w:tcW w:w="8642" w:type="dxa"/>
            <w:tcBorders>
              <w:top w:val="single" w:sz="4" w:space="0" w:color="auto"/>
              <w:left w:val="single" w:sz="4" w:space="0" w:color="auto"/>
              <w:bottom w:val="single" w:sz="4" w:space="0" w:color="auto"/>
              <w:right w:val="single" w:sz="4" w:space="0" w:color="auto"/>
            </w:tcBorders>
            <w:vAlign w:val="center"/>
          </w:tcPr>
          <w:p w14:paraId="3F7E3B27" w14:textId="2FAC09BD" w:rsidR="00457151" w:rsidRPr="00DE4F5A" w:rsidRDefault="00457151" w:rsidP="00051B7E">
            <w:pPr>
              <w:spacing w:before="120" w:after="120" w:line="276" w:lineRule="auto"/>
              <w:rPr>
                <w:rFonts w:ascii="Arial" w:hAnsi="Arial" w:cs="Arial"/>
                <w:color w:val="FF0000"/>
              </w:rPr>
            </w:pPr>
          </w:p>
        </w:tc>
      </w:tr>
    </w:tbl>
    <w:tbl>
      <w:tblPr>
        <w:tblpPr w:leftFromText="141" w:rightFromText="141" w:vertAnchor="text" w:horzAnchor="page" w:tblpX="4352" w:tblpY="239"/>
        <w:tblW w:w="2840" w:type="dxa"/>
        <w:tblLook w:val="01E0" w:firstRow="1" w:lastRow="1" w:firstColumn="1" w:lastColumn="1" w:noHBand="0" w:noVBand="0"/>
      </w:tblPr>
      <w:tblGrid>
        <w:gridCol w:w="284"/>
        <w:gridCol w:w="284"/>
        <w:gridCol w:w="284"/>
        <w:gridCol w:w="284"/>
        <w:gridCol w:w="284"/>
        <w:gridCol w:w="284"/>
        <w:gridCol w:w="284"/>
        <w:gridCol w:w="284"/>
        <w:gridCol w:w="284"/>
        <w:gridCol w:w="284"/>
      </w:tblGrid>
      <w:tr w:rsidR="00C5737E" w:rsidRPr="00DE4F5A" w14:paraId="488BC00C" w14:textId="77777777" w:rsidTr="00C5737E">
        <w:tc>
          <w:tcPr>
            <w:tcW w:w="284" w:type="dxa"/>
            <w:tcBorders>
              <w:left w:val="single" w:sz="6" w:space="0" w:color="auto"/>
              <w:bottom w:val="single" w:sz="4" w:space="0" w:color="auto"/>
              <w:right w:val="single" w:sz="4" w:space="0" w:color="auto"/>
            </w:tcBorders>
          </w:tcPr>
          <w:p w14:paraId="3CAE465D" w14:textId="77777777" w:rsidR="00C5737E" w:rsidRPr="00DE4F5A" w:rsidRDefault="00C5737E" w:rsidP="00C5737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04CE25B9" w14:textId="77777777" w:rsidR="00C5737E" w:rsidRPr="00DE4F5A" w:rsidRDefault="00C5737E" w:rsidP="00C5737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7389DCB5" w14:textId="77777777" w:rsidR="00C5737E" w:rsidRPr="00DE4F5A" w:rsidRDefault="00C5737E" w:rsidP="00C5737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0AE4F5EE" w14:textId="77777777" w:rsidR="00C5737E" w:rsidRPr="00DE4F5A" w:rsidRDefault="00C5737E" w:rsidP="00C5737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0CBB6DC7" w14:textId="77777777" w:rsidR="00C5737E" w:rsidRPr="00DE4F5A" w:rsidRDefault="00C5737E" w:rsidP="00C5737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0D6F1542" w14:textId="77777777" w:rsidR="00C5737E" w:rsidRPr="00DE4F5A" w:rsidRDefault="00C5737E" w:rsidP="00C5737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798F2DA9" w14:textId="77777777" w:rsidR="00C5737E" w:rsidRPr="00DE4F5A" w:rsidRDefault="00C5737E" w:rsidP="00C5737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04D79E70" w14:textId="77777777" w:rsidR="00C5737E" w:rsidRPr="00DE4F5A" w:rsidRDefault="00C5737E" w:rsidP="00C5737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5EE5F3D8" w14:textId="77777777" w:rsidR="00C5737E" w:rsidRPr="00DE4F5A" w:rsidRDefault="00C5737E" w:rsidP="00C5737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36C89869" w14:textId="77777777" w:rsidR="00C5737E" w:rsidRPr="00DE4F5A" w:rsidRDefault="00C5737E" w:rsidP="00C5737E">
            <w:pPr>
              <w:spacing w:line="276" w:lineRule="auto"/>
              <w:jc w:val="both"/>
              <w:rPr>
                <w:rFonts w:ascii="Arial" w:hAnsi="Arial" w:cs="Arial"/>
                <w:b/>
              </w:rPr>
            </w:pPr>
          </w:p>
        </w:tc>
      </w:tr>
    </w:tbl>
    <w:p w14:paraId="78E7CF54" w14:textId="5B959699" w:rsidR="00E71959" w:rsidRPr="00DE4F5A" w:rsidRDefault="00516A04" w:rsidP="003008AE">
      <w:pPr>
        <w:pStyle w:val="fcasegauche"/>
        <w:spacing w:before="240" w:after="120" w:line="276" w:lineRule="auto"/>
        <w:jc w:val="left"/>
        <w:rPr>
          <w:rFonts w:ascii="Arial" w:hAnsi="Arial" w:cs="Arial"/>
        </w:rPr>
      </w:pPr>
      <w:r w:rsidRPr="00A45AA6">
        <w:rPr>
          <w:rFonts w:ascii="Arial" w:hAnsi="Arial" w:cs="Arial"/>
          <w:color w:val="66CCFF"/>
          <w:spacing w:val="-10"/>
          <w:position w:val="-2"/>
        </w:rPr>
        <w:sym w:font="Wingdings" w:char="F06E"/>
      </w:r>
      <w:r w:rsidR="00E71959" w:rsidRPr="00DE4F5A">
        <w:rPr>
          <w:rFonts w:ascii="Arial" w:hAnsi="Arial" w:cs="Arial"/>
          <w:spacing w:val="-10"/>
          <w:position w:val="-2"/>
        </w:rPr>
        <w:tab/>
      </w:r>
      <w:r w:rsidR="00E71959" w:rsidRPr="00DE4F5A">
        <w:rPr>
          <w:rFonts w:ascii="Arial" w:hAnsi="Arial" w:cs="Arial"/>
        </w:rPr>
        <w:t>Numéro d’Engagement Juridique :</w:t>
      </w:r>
    </w:p>
    <w:p w14:paraId="7BB406CC" w14:textId="77777777" w:rsidR="009F28E9" w:rsidRPr="00DE4F5A" w:rsidRDefault="009F28E9" w:rsidP="003008AE">
      <w:pPr>
        <w:spacing w:line="276" w:lineRule="auto"/>
        <w:rPr>
          <w:rFonts w:ascii="Arial" w:hAnsi="Arial" w:cs="Arial"/>
          <w:sz w:val="16"/>
          <w:szCs w:val="16"/>
        </w:rPr>
      </w:pPr>
    </w:p>
    <w:tbl>
      <w:tblPr>
        <w:tblW w:w="6063" w:type="dxa"/>
        <w:tblInd w:w="4077" w:type="dxa"/>
        <w:tblLook w:val="01E0" w:firstRow="1" w:lastRow="1" w:firstColumn="1" w:lastColumn="1" w:noHBand="0" w:noVBand="0"/>
      </w:tblPr>
      <w:tblGrid>
        <w:gridCol w:w="450"/>
        <w:gridCol w:w="2977"/>
        <w:gridCol w:w="567"/>
        <w:gridCol w:w="2069"/>
      </w:tblGrid>
      <w:tr w:rsidR="00E71959" w:rsidRPr="00DE4F5A" w14:paraId="2FA48EE9" w14:textId="77777777" w:rsidTr="00EE244E">
        <w:tc>
          <w:tcPr>
            <w:tcW w:w="450" w:type="dxa"/>
            <w:shd w:val="clear" w:color="auto" w:fill="auto"/>
          </w:tcPr>
          <w:p w14:paraId="4475BAC4" w14:textId="77777777" w:rsidR="00E71959" w:rsidRPr="00DE4F5A" w:rsidRDefault="00E71959" w:rsidP="003008AE">
            <w:pPr>
              <w:tabs>
                <w:tab w:val="left" w:pos="5040"/>
              </w:tabs>
              <w:spacing w:line="276" w:lineRule="auto"/>
              <w:rPr>
                <w:rFonts w:ascii="Arial" w:hAnsi="Arial" w:cs="Arial"/>
              </w:rPr>
            </w:pPr>
            <w:r w:rsidRPr="00DE4F5A">
              <w:rPr>
                <w:rFonts w:ascii="Arial" w:hAnsi="Arial" w:cs="Arial"/>
              </w:rPr>
              <w:t>A</w:t>
            </w:r>
          </w:p>
        </w:tc>
        <w:tc>
          <w:tcPr>
            <w:tcW w:w="2977" w:type="dxa"/>
            <w:tcBorders>
              <w:bottom w:val="dashed" w:sz="4" w:space="0" w:color="auto"/>
            </w:tcBorders>
            <w:shd w:val="clear" w:color="auto" w:fill="auto"/>
          </w:tcPr>
          <w:p w14:paraId="738AD860" w14:textId="3730D272" w:rsidR="00E71959" w:rsidRPr="00DE4F5A" w:rsidRDefault="00E71959" w:rsidP="003008AE">
            <w:pPr>
              <w:tabs>
                <w:tab w:val="left" w:pos="5040"/>
              </w:tabs>
              <w:spacing w:line="276" w:lineRule="auto"/>
              <w:jc w:val="center"/>
              <w:rPr>
                <w:rFonts w:ascii="Arial" w:hAnsi="Arial" w:cs="Arial"/>
                <w:b/>
              </w:rPr>
            </w:pPr>
          </w:p>
        </w:tc>
        <w:tc>
          <w:tcPr>
            <w:tcW w:w="567" w:type="dxa"/>
            <w:shd w:val="clear" w:color="auto" w:fill="auto"/>
          </w:tcPr>
          <w:p w14:paraId="309BDFA6" w14:textId="77777777" w:rsidR="00E71959" w:rsidRPr="00DE4F5A" w:rsidRDefault="00E71959" w:rsidP="003008AE">
            <w:pPr>
              <w:tabs>
                <w:tab w:val="left" w:pos="5040"/>
              </w:tabs>
              <w:spacing w:line="276" w:lineRule="auto"/>
              <w:rPr>
                <w:rFonts w:ascii="Arial" w:hAnsi="Arial" w:cs="Arial"/>
              </w:rPr>
            </w:pPr>
            <w:r w:rsidRPr="00DE4F5A">
              <w:rPr>
                <w:rFonts w:ascii="Arial" w:hAnsi="Arial" w:cs="Arial"/>
              </w:rPr>
              <w:t>, le</w:t>
            </w:r>
          </w:p>
        </w:tc>
        <w:tc>
          <w:tcPr>
            <w:tcW w:w="2069" w:type="dxa"/>
            <w:tcBorders>
              <w:bottom w:val="dashed" w:sz="4" w:space="0" w:color="auto"/>
            </w:tcBorders>
            <w:shd w:val="clear" w:color="auto" w:fill="auto"/>
          </w:tcPr>
          <w:p w14:paraId="66DFB80C" w14:textId="13EBF059" w:rsidR="00E71959" w:rsidRPr="00DE4F5A" w:rsidRDefault="00E71959" w:rsidP="003008AE">
            <w:pPr>
              <w:tabs>
                <w:tab w:val="left" w:pos="5040"/>
              </w:tabs>
              <w:spacing w:line="276" w:lineRule="auto"/>
              <w:jc w:val="center"/>
              <w:rPr>
                <w:rFonts w:ascii="Arial" w:hAnsi="Arial" w:cs="Arial"/>
                <w:b/>
              </w:rPr>
            </w:pPr>
          </w:p>
        </w:tc>
      </w:tr>
    </w:tbl>
    <w:p w14:paraId="570B3F5C" w14:textId="77777777" w:rsidR="006A3A9D" w:rsidRPr="00DE4F5A" w:rsidRDefault="006A3A9D" w:rsidP="003008AE">
      <w:pPr>
        <w:spacing w:line="276" w:lineRule="auto"/>
        <w:jc w:val="center"/>
        <w:rPr>
          <w:rFonts w:ascii="Arial" w:hAnsi="Arial" w:cs="Arial"/>
        </w:rPr>
      </w:pPr>
    </w:p>
    <w:p w14:paraId="658A8788" w14:textId="77777777" w:rsidR="006A3A9D" w:rsidRPr="00DE4F5A" w:rsidRDefault="006A3A9D" w:rsidP="003008AE">
      <w:pPr>
        <w:spacing w:line="276" w:lineRule="auto"/>
        <w:jc w:val="center"/>
        <w:rPr>
          <w:rFonts w:ascii="Arial" w:hAnsi="Arial" w:cs="Arial"/>
        </w:rPr>
      </w:pPr>
    </w:p>
    <w:p w14:paraId="0E7E67D1" w14:textId="77777777" w:rsidR="006A3A9D" w:rsidRPr="00DE4F5A" w:rsidRDefault="006A3A9D" w:rsidP="003008AE">
      <w:pPr>
        <w:spacing w:line="276" w:lineRule="auto"/>
        <w:ind w:left="3828"/>
        <w:jc w:val="center"/>
        <w:rPr>
          <w:rFonts w:ascii="Arial" w:hAnsi="Arial" w:cs="Arial"/>
        </w:rPr>
      </w:pPr>
      <w:r w:rsidRPr="00DE4F5A">
        <w:rPr>
          <w:rFonts w:ascii="Arial" w:hAnsi="Arial" w:cs="Arial"/>
        </w:rPr>
        <w:t xml:space="preserve">Signature </w:t>
      </w:r>
    </w:p>
    <w:p w14:paraId="2261769F" w14:textId="77777777" w:rsidR="006A3A9D" w:rsidRPr="00DE4F5A" w:rsidRDefault="00AC6356" w:rsidP="003008AE">
      <w:pPr>
        <w:spacing w:line="276" w:lineRule="auto"/>
        <w:ind w:left="3828"/>
        <w:jc w:val="center"/>
        <w:rPr>
          <w:rFonts w:ascii="Arial" w:hAnsi="Arial" w:cs="Arial"/>
        </w:rPr>
      </w:pPr>
      <w:r w:rsidRPr="00DE4F5A">
        <w:rPr>
          <w:rFonts w:ascii="Arial" w:hAnsi="Arial" w:cs="Arial"/>
        </w:rPr>
        <w:t>De l’acheteur</w:t>
      </w:r>
      <w:r w:rsidR="006A3A9D" w:rsidRPr="00DE4F5A">
        <w:rPr>
          <w:rFonts w:ascii="Arial" w:hAnsi="Arial" w:cs="Arial"/>
        </w:rPr>
        <w:t xml:space="preserve"> habilité à signer le marché public </w:t>
      </w:r>
    </w:p>
    <w:p w14:paraId="1010865C" w14:textId="77777777" w:rsidR="006A3A9D" w:rsidRPr="00DE4F5A" w:rsidRDefault="006A3A9D" w:rsidP="003008AE">
      <w:pPr>
        <w:spacing w:line="276" w:lineRule="auto"/>
        <w:ind w:left="3828"/>
        <w:jc w:val="center"/>
        <w:rPr>
          <w:rFonts w:ascii="Arial" w:hAnsi="Arial" w:cs="Arial"/>
        </w:rPr>
      </w:pPr>
      <w:r w:rsidRPr="00DE4F5A">
        <w:rPr>
          <w:rFonts w:ascii="Arial" w:hAnsi="Arial" w:cs="Arial"/>
        </w:rPr>
        <w:t>Par arrêté du 22 juin 2007 modifié</w:t>
      </w:r>
    </w:p>
    <w:p w14:paraId="64FF2DAB" w14:textId="77777777" w:rsidR="006A3A9D" w:rsidRPr="00DE4F5A" w:rsidRDefault="006A3A9D" w:rsidP="003008AE">
      <w:pPr>
        <w:spacing w:line="276" w:lineRule="auto"/>
        <w:ind w:left="3828"/>
        <w:jc w:val="center"/>
        <w:rPr>
          <w:rFonts w:ascii="Arial" w:hAnsi="Arial" w:cs="Arial"/>
          <w:b/>
          <w:bCs/>
        </w:rPr>
      </w:pPr>
    </w:p>
    <w:p w14:paraId="2C87E671" w14:textId="77777777" w:rsidR="006A3A9D" w:rsidRPr="00DE4F5A" w:rsidRDefault="00674DEB" w:rsidP="003008AE">
      <w:pPr>
        <w:spacing w:line="276" w:lineRule="auto"/>
        <w:ind w:left="3828"/>
        <w:jc w:val="center"/>
        <w:rPr>
          <w:rFonts w:ascii="Arial" w:hAnsi="Arial" w:cs="Arial"/>
          <w:b/>
        </w:rPr>
      </w:pPr>
      <w:r w:rsidRPr="00DE4F5A">
        <w:rPr>
          <w:rFonts w:ascii="Arial" w:hAnsi="Arial" w:cs="Arial"/>
          <w:b/>
          <w:bCs/>
        </w:rPr>
        <w:t xml:space="preserve">Le commissaire en chef de </w:t>
      </w:r>
      <w:r w:rsidR="00AC6356" w:rsidRPr="00DE4F5A">
        <w:rPr>
          <w:rFonts w:ascii="Arial" w:hAnsi="Arial" w:cs="Arial"/>
          <w:b/>
          <w:bCs/>
        </w:rPr>
        <w:t>1</w:t>
      </w:r>
      <w:r w:rsidR="00AC6356" w:rsidRPr="00DE4F5A">
        <w:rPr>
          <w:rFonts w:ascii="Arial" w:hAnsi="Arial" w:cs="Arial"/>
          <w:b/>
          <w:bCs/>
          <w:vertAlign w:val="superscript"/>
        </w:rPr>
        <w:t>ère</w:t>
      </w:r>
      <w:r w:rsidR="00AC6356" w:rsidRPr="00DE4F5A">
        <w:rPr>
          <w:rFonts w:ascii="Arial" w:hAnsi="Arial" w:cs="Arial"/>
          <w:b/>
          <w:bCs/>
        </w:rPr>
        <w:t xml:space="preserve"> </w:t>
      </w:r>
      <w:r w:rsidRPr="00DE4F5A">
        <w:rPr>
          <w:rFonts w:ascii="Arial" w:hAnsi="Arial" w:cs="Arial"/>
          <w:b/>
          <w:bCs/>
        </w:rPr>
        <w:t xml:space="preserve">classe </w:t>
      </w:r>
      <w:r w:rsidR="00FE30D9">
        <w:rPr>
          <w:rFonts w:ascii="Arial" w:hAnsi="Arial" w:cs="Arial"/>
          <w:b/>
          <w:bCs/>
        </w:rPr>
        <w:t>Alan VITTAUT</w:t>
      </w:r>
      <w:r w:rsidRPr="00DE4F5A">
        <w:rPr>
          <w:rFonts w:ascii="Arial" w:hAnsi="Arial" w:cs="Arial"/>
          <w:b/>
          <w:bCs/>
        </w:rPr>
        <w:t xml:space="preserve"> </w:t>
      </w:r>
      <w:r w:rsidR="00A57D28">
        <w:rPr>
          <w:rFonts w:ascii="Arial" w:hAnsi="Arial" w:cs="Arial"/>
          <w:b/>
          <w:bCs/>
        </w:rPr>
        <w:br/>
      </w:r>
      <w:r w:rsidR="006A3A9D" w:rsidRPr="00DE4F5A">
        <w:rPr>
          <w:rFonts w:ascii="Arial" w:hAnsi="Arial" w:cs="Arial"/>
          <w:b/>
        </w:rPr>
        <w:t>Directeur de la Plate-forme Commissariat Rambouillet</w:t>
      </w:r>
    </w:p>
    <w:p w14:paraId="74A05769" w14:textId="77777777" w:rsidR="006A3A9D" w:rsidRPr="00DE4F5A" w:rsidRDefault="006A3A9D" w:rsidP="003008AE">
      <w:pPr>
        <w:spacing w:line="276" w:lineRule="auto"/>
        <w:ind w:left="3828"/>
        <w:jc w:val="center"/>
        <w:rPr>
          <w:rFonts w:ascii="Arial" w:hAnsi="Arial" w:cs="Arial"/>
          <w:b/>
          <w:bCs/>
        </w:rPr>
      </w:pPr>
    </w:p>
    <w:p w14:paraId="46465998" w14:textId="77777777" w:rsidR="00E366ED" w:rsidRPr="00DE4F5A" w:rsidRDefault="00E366ED" w:rsidP="003008AE">
      <w:pPr>
        <w:spacing w:line="276" w:lineRule="auto"/>
        <w:ind w:left="3828"/>
        <w:rPr>
          <w:rFonts w:ascii="Arial" w:hAnsi="Arial" w:cs="Arial"/>
        </w:rPr>
      </w:pPr>
    </w:p>
    <w:sectPr w:rsidR="00E366ED" w:rsidRPr="00DE4F5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DF7D13" w14:textId="77777777" w:rsidR="00B57B4C" w:rsidRDefault="00B57B4C">
      <w:r>
        <w:separator/>
      </w:r>
    </w:p>
  </w:endnote>
  <w:endnote w:type="continuationSeparator" w:id="0">
    <w:p w14:paraId="3E974552" w14:textId="77777777" w:rsidR="00B57B4C" w:rsidRDefault="00B57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rianne">
    <w:altName w:val="Calibri"/>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58" w:type="dxa"/>
      <w:shd w:val="clear" w:color="auto" w:fill="99CCFF"/>
      <w:tblLayout w:type="fixed"/>
      <w:tblCellMar>
        <w:left w:w="71" w:type="dxa"/>
        <w:right w:w="71" w:type="dxa"/>
      </w:tblCellMar>
      <w:tblLook w:val="0000" w:firstRow="0" w:lastRow="0" w:firstColumn="0" w:lastColumn="0" w:noHBand="0" w:noVBand="0"/>
    </w:tblPr>
    <w:tblGrid>
      <w:gridCol w:w="4182"/>
      <w:gridCol w:w="3969"/>
      <w:gridCol w:w="851"/>
      <w:gridCol w:w="567"/>
      <w:gridCol w:w="322"/>
      <w:gridCol w:w="567"/>
    </w:tblGrid>
    <w:tr w:rsidR="00B57B4C" w:rsidRPr="007B7D35" w14:paraId="0B67E45D" w14:textId="77777777" w:rsidTr="001F0116">
      <w:trPr>
        <w:tblHeader/>
      </w:trPr>
      <w:tc>
        <w:tcPr>
          <w:tcW w:w="4182" w:type="dxa"/>
          <w:shd w:val="clear" w:color="auto" w:fill="BDD6EE" w:themeFill="accent1" w:themeFillTint="66"/>
        </w:tcPr>
        <w:p w14:paraId="1BDD4B3C" w14:textId="77777777" w:rsidR="00B57B4C" w:rsidRPr="001F0116" w:rsidRDefault="00B57B4C" w:rsidP="00960794">
          <w:pPr>
            <w:rPr>
              <w:rFonts w:ascii="Marianne" w:hAnsi="Marianne" w:cs="Arial"/>
              <w:b/>
              <w:i/>
              <w:iCs/>
            </w:rPr>
          </w:pPr>
          <w:r w:rsidRPr="001F0116">
            <w:rPr>
              <w:rFonts w:ascii="Marianne" w:hAnsi="Marianne" w:cs="Arial"/>
              <w:b/>
            </w:rPr>
            <w:t>ATTRI1 Version SCA– Acte d’engagement</w:t>
          </w:r>
        </w:p>
      </w:tc>
      <w:tc>
        <w:tcPr>
          <w:tcW w:w="3969" w:type="dxa"/>
          <w:shd w:val="clear" w:color="auto" w:fill="BDD6EE" w:themeFill="accent1" w:themeFillTint="66"/>
        </w:tcPr>
        <w:p w14:paraId="139C04A8" w14:textId="77777777" w:rsidR="00B57B4C" w:rsidRPr="007B7D35" w:rsidRDefault="00B57B4C" w:rsidP="00960794">
          <w:pPr>
            <w:jc w:val="center"/>
            <w:rPr>
              <w:rFonts w:ascii="Arial" w:hAnsi="Arial" w:cs="Arial"/>
              <w:b/>
              <w:bCs/>
            </w:rPr>
          </w:pPr>
        </w:p>
      </w:tc>
      <w:tc>
        <w:tcPr>
          <w:tcW w:w="851" w:type="dxa"/>
          <w:shd w:val="clear" w:color="auto" w:fill="BDD6EE" w:themeFill="accent1" w:themeFillTint="66"/>
        </w:tcPr>
        <w:p w14:paraId="636B5BEC" w14:textId="77777777" w:rsidR="00B57B4C" w:rsidRPr="007B7D35" w:rsidRDefault="00B57B4C" w:rsidP="00960794">
          <w:pPr>
            <w:jc w:val="right"/>
          </w:pPr>
          <w:r w:rsidRPr="007B7D35">
            <w:rPr>
              <w:rFonts w:ascii="Arial" w:hAnsi="Arial" w:cs="Arial"/>
              <w:b/>
              <w:bCs/>
            </w:rPr>
            <w:t xml:space="preserve">Page :     </w:t>
          </w:r>
        </w:p>
      </w:tc>
      <w:tc>
        <w:tcPr>
          <w:tcW w:w="567" w:type="dxa"/>
          <w:shd w:val="clear" w:color="auto" w:fill="BDD6EE" w:themeFill="accent1" w:themeFillTint="66"/>
        </w:tcPr>
        <w:p w14:paraId="28B26419" w14:textId="1601FAB4" w:rsidR="00B57B4C" w:rsidRPr="007B7D35" w:rsidRDefault="00B57B4C" w:rsidP="00960794">
          <w:pPr>
            <w:jc w:val="center"/>
            <w:rPr>
              <w:rFonts w:ascii="Arial" w:hAnsi="Arial" w:cs="Arial"/>
              <w:b/>
              <w:bCs/>
            </w:rPr>
          </w:pPr>
          <w:r w:rsidRPr="007B7D35">
            <w:rPr>
              <w:rFonts w:cs="Arial"/>
              <w:b/>
            </w:rPr>
            <w:fldChar w:fldCharType="begin"/>
          </w:r>
          <w:r w:rsidRPr="007B7D35">
            <w:rPr>
              <w:rFonts w:cs="Arial"/>
              <w:b/>
            </w:rPr>
            <w:instrText xml:space="preserve"> PAGE </w:instrText>
          </w:r>
          <w:r w:rsidRPr="007B7D35">
            <w:rPr>
              <w:rFonts w:cs="Arial"/>
              <w:b/>
            </w:rPr>
            <w:fldChar w:fldCharType="separate"/>
          </w:r>
          <w:r w:rsidR="00393E61">
            <w:rPr>
              <w:rFonts w:cs="Arial"/>
              <w:b/>
              <w:noProof/>
            </w:rPr>
            <w:t>8</w:t>
          </w:r>
          <w:r w:rsidRPr="007B7D35">
            <w:rPr>
              <w:rFonts w:cs="Arial"/>
              <w:b/>
            </w:rPr>
            <w:fldChar w:fldCharType="end"/>
          </w:r>
          <w:r w:rsidRPr="007B7D35">
            <w:rPr>
              <w:rFonts w:ascii="Arial" w:eastAsia="Arial" w:hAnsi="Arial" w:cs="Arial"/>
              <w:b/>
            </w:rPr>
            <w:t xml:space="preserve"> </w:t>
          </w:r>
        </w:p>
      </w:tc>
      <w:tc>
        <w:tcPr>
          <w:tcW w:w="322" w:type="dxa"/>
          <w:shd w:val="clear" w:color="auto" w:fill="BDD6EE" w:themeFill="accent1" w:themeFillTint="66"/>
        </w:tcPr>
        <w:p w14:paraId="5EB6D41E" w14:textId="77777777" w:rsidR="00B57B4C" w:rsidRPr="007B7D35" w:rsidRDefault="00B57B4C" w:rsidP="00960794">
          <w:pPr>
            <w:jc w:val="center"/>
          </w:pPr>
          <w:r w:rsidRPr="007B7D35">
            <w:rPr>
              <w:rFonts w:ascii="Arial" w:hAnsi="Arial" w:cs="Arial"/>
              <w:b/>
              <w:bCs/>
            </w:rPr>
            <w:t>/</w:t>
          </w:r>
        </w:p>
      </w:tc>
      <w:tc>
        <w:tcPr>
          <w:tcW w:w="567" w:type="dxa"/>
          <w:shd w:val="clear" w:color="auto" w:fill="BDD6EE" w:themeFill="accent1" w:themeFillTint="66"/>
        </w:tcPr>
        <w:p w14:paraId="26F47637" w14:textId="34913CA6" w:rsidR="00B57B4C" w:rsidRPr="007B7D35" w:rsidRDefault="00B57B4C" w:rsidP="00960794">
          <w:pPr>
            <w:jc w:val="center"/>
          </w:pPr>
          <w:r w:rsidRPr="007B7D35">
            <w:rPr>
              <w:rStyle w:val="Numrodepage"/>
              <w:rFonts w:cs="Arial"/>
              <w:b/>
            </w:rPr>
            <w:fldChar w:fldCharType="begin"/>
          </w:r>
          <w:r w:rsidRPr="007B7D35">
            <w:rPr>
              <w:rStyle w:val="Numrodepage"/>
              <w:rFonts w:cs="Arial"/>
              <w:b/>
            </w:rPr>
            <w:instrText xml:space="preserve"> NUMPAGES \*Arabic </w:instrText>
          </w:r>
          <w:r w:rsidRPr="007B7D35">
            <w:rPr>
              <w:rStyle w:val="Numrodepage"/>
              <w:rFonts w:cs="Arial"/>
              <w:b/>
            </w:rPr>
            <w:fldChar w:fldCharType="separate"/>
          </w:r>
          <w:r w:rsidR="00393E61">
            <w:rPr>
              <w:rStyle w:val="Numrodepage"/>
              <w:rFonts w:cs="Arial"/>
              <w:b/>
              <w:noProof/>
            </w:rPr>
            <w:t>8</w:t>
          </w:r>
          <w:r w:rsidRPr="007B7D35">
            <w:rPr>
              <w:rStyle w:val="Numrodepage"/>
              <w:rFonts w:cs="Arial"/>
              <w:b/>
            </w:rPr>
            <w:fldChar w:fldCharType="end"/>
          </w:r>
        </w:p>
      </w:tc>
    </w:tr>
    <w:tr w:rsidR="00B57B4C" w14:paraId="2E88383C" w14:textId="77777777" w:rsidTr="001F0116">
      <w:trPr>
        <w:trHeight w:val="60"/>
        <w:tblHeader/>
      </w:trPr>
      <w:tc>
        <w:tcPr>
          <w:tcW w:w="10458" w:type="dxa"/>
          <w:gridSpan w:val="6"/>
          <w:shd w:val="clear" w:color="auto" w:fill="auto"/>
        </w:tcPr>
        <w:p w14:paraId="2BB08918" w14:textId="77777777" w:rsidR="00B57B4C" w:rsidRPr="001F0116" w:rsidRDefault="00B57B4C" w:rsidP="00D94774">
          <w:pPr>
            <w:rPr>
              <w:rStyle w:val="Numrodepage"/>
              <w:rFonts w:ascii="Marianne" w:hAnsi="Marianne" w:cs="Arial"/>
              <w:b/>
            </w:rPr>
          </w:pPr>
          <w:r w:rsidRPr="001F0116">
            <w:rPr>
              <w:rFonts w:ascii="Marianne" w:hAnsi="Marianne" w:cs="Arial"/>
              <w:sz w:val="16"/>
              <w:szCs w:val="16"/>
            </w:rPr>
            <w:t>Date de la dernière mise à jour du formulaire</w:t>
          </w:r>
          <w:r w:rsidRPr="001F0116">
            <w:rPr>
              <w:rFonts w:ascii="Calibri" w:hAnsi="Calibri" w:cs="Calibri"/>
              <w:sz w:val="16"/>
              <w:szCs w:val="16"/>
            </w:rPr>
            <w:t> </w:t>
          </w:r>
          <w:r w:rsidRPr="001F0116">
            <w:rPr>
              <w:rFonts w:ascii="Marianne" w:hAnsi="Marianne" w:cs="Arial"/>
              <w:sz w:val="16"/>
              <w:szCs w:val="16"/>
            </w:rPr>
            <w:t>: 12/07/2016</w:t>
          </w:r>
        </w:p>
      </w:tc>
    </w:tr>
  </w:tbl>
  <w:p w14:paraId="3AE21975" w14:textId="77777777" w:rsidR="00B57B4C" w:rsidRDefault="00B57B4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9B12F0" w14:textId="77777777" w:rsidR="00B57B4C" w:rsidRDefault="00B57B4C">
      <w:r>
        <w:separator/>
      </w:r>
    </w:p>
  </w:footnote>
  <w:footnote w:type="continuationSeparator" w:id="0">
    <w:p w14:paraId="158DFEC0" w14:textId="77777777" w:rsidR="00B57B4C" w:rsidRDefault="00B57B4C">
      <w:r>
        <w:continuationSeparator/>
      </w:r>
    </w:p>
  </w:footnote>
  <w:footnote w:id="1">
    <w:p w14:paraId="48EBC5C4" w14:textId="77777777" w:rsidR="00B57B4C" w:rsidRPr="00E21CBD" w:rsidRDefault="00B57B4C" w:rsidP="004B12C7">
      <w:pPr>
        <w:pStyle w:val="Notedebasdepage"/>
        <w:ind w:left="142" w:hanging="142"/>
        <w:rPr>
          <w:sz w:val="16"/>
          <w:szCs w:val="16"/>
        </w:rPr>
      </w:pPr>
      <w:r w:rsidRPr="00E21CBD">
        <w:rPr>
          <w:rStyle w:val="Appelnotedebasdep"/>
          <w:sz w:val="16"/>
          <w:szCs w:val="16"/>
        </w:rPr>
        <w:footnoteRef/>
      </w:r>
      <w:r>
        <w:rPr>
          <w:sz w:val="16"/>
          <w:szCs w:val="16"/>
        </w:rPr>
        <w:tab/>
      </w:r>
      <w:r w:rsidRPr="00E21CBD">
        <w:rPr>
          <w:sz w:val="16"/>
          <w:szCs w:val="16"/>
        </w:rPr>
        <w:t xml:space="preserve">Cette adresse sera utilisée pour l’ensemble des échanges dématérialisés adressés par le représentant du pouvoir adjudicateur. Le candidat veillera </w:t>
      </w:r>
      <w:r>
        <w:rPr>
          <w:sz w:val="16"/>
          <w:szCs w:val="16"/>
        </w:rPr>
        <w:t>à renseigner une adresse valide et</w:t>
      </w:r>
      <w:r w:rsidRPr="004B12C7">
        <w:t xml:space="preserve"> </w:t>
      </w:r>
      <w:r w:rsidRPr="004B12C7">
        <w:rPr>
          <w:sz w:val="16"/>
          <w:szCs w:val="16"/>
        </w:rPr>
        <w:t>vérifier que</w:t>
      </w:r>
      <w:r>
        <w:rPr>
          <w:sz w:val="16"/>
          <w:szCs w:val="16"/>
        </w:rPr>
        <w:t xml:space="preserve"> </w:t>
      </w:r>
      <w:r w:rsidRPr="004B12C7">
        <w:rPr>
          <w:sz w:val="16"/>
          <w:szCs w:val="16"/>
        </w:rPr>
        <w:t>l'adre</w:t>
      </w:r>
      <w:r>
        <w:rPr>
          <w:sz w:val="16"/>
          <w:szCs w:val="16"/>
        </w:rPr>
        <w:t>sse des échanges avec la PLACE « </w:t>
      </w:r>
      <w:hyperlink r:id="rId1" w:history="1">
        <w:r w:rsidRPr="00F5726E">
          <w:rPr>
            <w:rStyle w:val="Lienhypertexte"/>
            <w:rFonts w:cs="Univers"/>
            <w:sz w:val="16"/>
            <w:szCs w:val="16"/>
          </w:rPr>
          <w:t>nepasrepondre@marches-publics.gouv.fr</w:t>
        </w:r>
      </w:hyperlink>
      <w:r>
        <w:rPr>
          <w:sz w:val="16"/>
          <w:szCs w:val="16"/>
        </w:rPr>
        <w:t> »</w:t>
      </w:r>
      <w:r w:rsidRPr="004B12C7">
        <w:rPr>
          <w:sz w:val="16"/>
          <w:szCs w:val="16"/>
        </w:rPr>
        <w:t xml:space="preserve"> soit accessible ou</w:t>
      </w:r>
      <w:r>
        <w:rPr>
          <w:sz w:val="16"/>
          <w:szCs w:val="16"/>
        </w:rPr>
        <w:t xml:space="preserve"> </w:t>
      </w:r>
      <w:r w:rsidRPr="004B12C7">
        <w:rPr>
          <w:sz w:val="16"/>
          <w:szCs w:val="16"/>
        </w:rPr>
        <w:t>mise sur liste blanche pour passer les filtres des serveurs proxy en place dans les entreprises.</w:t>
      </w:r>
    </w:p>
  </w:footnote>
  <w:footnote w:id="2">
    <w:p w14:paraId="180EC28D" w14:textId="77777777" w:rsidR="00B57B4C" w:rsidRPr="00EF0079" w:rsidRDefault="00B57B4C" w:rsidP="00EF0079">
      <w:pPr>
        <w:pStyle w:val="Notedebasdepage"/>
        <w:ind w:left="142" w:hanging="142"/>
        <w:rPr>
          <w:sz w:val="16"/>
          <w:szCs w:val="16"/>
        </w:rPr>
      </w:pPr>
      <w:r w:rsidRPr="00EF0079">
        <w:rPr>
          <w:rStyle w:val="Appelnotedebasdep"/>
          <w:sz w:val="16"/>
          <w:szCs w:val="16"/>
        </w:rPr>
        <w:footnoteRef/>
      </w:r>
      <w:r>
        <w:rPr>
          <w:sz w:val="16"/>
          <w:szCs w:val="16"/>
        </w:rPr>
        <w:tab/>
        <w:t>En cas de groupement reproduisez les champs autant que nécessaire.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30A5564"/>
    <w:multiLevelType w:val="hybridMultilevel"/>
    <w:tmpl w:val="F380F9C0"/>
    <w:lvl w:ilvl="0" w:tplc="A5D43670">
      <w:start w:val="20"/>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872765"/>
    <w:multiLevelType w:val="hybridMultilevel"/>
    <w:tmpl w:val="6736F8D2"/>
    <w:lvl w:ilvl="0" w:tplc="44CA9040">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1DE16F0"/>
    <w:multiLevelType w:val="hybridMultilevel"/>
    <w:tmpl w:val="4DA2BFB4"/>
    <w:lvl w:ilvl="0" w:tplc="4DB4758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0A90B40"/>
    <w:multiLevelType w:val="hybridMultilevel"/>
    <w:tmpl w:val="670EF66C"/>
    <w:lvl w:ilvl="0" w:tplc="2402C7DE">
      <w:start w:val="1"/>
      <w:numFmt w:val="decimal"/>
      <w:lvlText w:val="Pièce n°%1."/>
      <w:lvlJc w:val="left"/>
      <w:pPr>
        <w:ind w:left="720" w:hanging="360"/>
      </w:pPr>
      <w:rPr>
        <w:rFonts w:hint="default"/>
        <w:b/>
        <w:u w:val="single"/>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39"/>
  <w:embedSystemFonts/>
  <w:activeWritingStyle w:appName="MSWord" w:lang="fr-FR" w:vendorID="64" w:dllVersion="131078" w:nlCheck="1" w:checkStyle="0"/>
  <w:activeWritingStyle w:appName="MSWord" w:lang="de-DE" w:vendorID="64" w:dllVersion="131078" w:nlCheck="1" w:checkStyle="0"/>
  <w:activeWritingStyle w:appName="MSWord" w:lang="en-US" w:vendorID="64" w:dllVersion="131078" w:nlCheck="1" w:checkStyle="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00D"/>
    <w:rsid w:val="00020DD8"/>
    <w:rsid w:val="00051B7E"/>
    <w:rsid w:val="0005656C"/>
    <w:rsid w:val="00064512"/>
    <w:rsid w:val="00073AF4"/>
    <w:rsid w:val="00083877"/>
    <w:rsid w:val="000959E5"/>
    <w:rsid w:val="000C0884"/>
    <w:rsid w:val="000D4D6A"/>
    <w:rsid w:val="000D6BFE"/>
    <w:rsid w:val="000E1D39"/>
    <w:rsid w:val="000E3D39"/>
    <w:rsid w:val="001168B1"/>
    <w:rsid w:val="0012369E"/>
    <w:rsid w:val="00142212"/>
    <w:rsid w:val="00162FAC"/>
    <w:rsid w:val="0016673B"/>
    <w:rsid w:val="00175877"/>
    <w:rsid w:val="00181440"/>
    <w:rsid w:val="00197410"/>
    <w:rsid w:val="001C7425"/>
    <w:rsid w:val="001D1373"/>
    <w:rsid w:val="001E3D9C"/>
    <w:rsid w:val="001F0116"/>
    <w:rsid w:val="002075E2"/>
    <w:rsid w:val="00213FA7"/>
    <w:rsid w:val="00235570"/>
    <w:rsid w:val="00236126"/>
    <w:rsid w:val="00237946"/>
    <w:rsid w:val="00250068"/>
    <w:rsid w:val="00286DC6"/>
    <w:rsid w:val="00290C64"/>
    <w:rsid w:val="002934FD"/>
    <w:rsid w:val="002C09EA"/>
    <w:rsid w:val="002D092E"/>
    <w:rsid w:val="002D2741"/>
    <w:rsid w:val="002F323C"/>
    <w:rsid w:val="003008AE"/>
    <w:rsid w:val="0030157C"/>
    <w:rsid w:val="003460F2"/>
    <w:rsid w:val="00355061"/>
    <w:rsid w:val="00362671"/>
    <w:rsid w:val="00367C2E"/>
    <w:rsid w:val="0037217C"/>
    <w:rsid w:val="00380A37"/>
    <w:rsid w:val="00393E61"/>
    <w:rsid w:val="0039712B"/>
    <w:rsid w:val="003C6147"/>
    <w:rsid w:val="003D217A"/>
    <w:rsid w:val="003E002F"/>
    <w:rsid w:val="003F7AC6"/>
    <w:rsid w:val="00403C44"/>
    <w:rsid w:val="004057E9"/>
    <w:rsid w:val="00406429"/>
    <w:rsid w:val="00412E90"/>
    <w:rsid w:val="0044668C"/>
    <w:rsid w:val="00451A84"/>
    <w:rsid w:val="00451D22"/>
    <w:rsid w:val="00457151"/>
    <w:rsid w:val="00482E0E"/>
    <w:rsid w:val="004B12C7"/>
    <w:rsid w:val="004D4504"/>
    <w:rsid w:val="004F6E8F"/>
    <w:rsid w:val="00502CBB"/>
    <w:rsid w:val="00516A04"/>
    <w:rsid w:val="005318F2"/>
    <w:rsid w:val="0053239D"/>
    <w:rsid w:val="005366B2"/>
    <w:rsid w:val="005377AD"/>
    <w:rsid w:val="00540F68"/>
    <w:rsid w:val="00546B83"/>
    <w:rsid w:val="00555D54"/>
    <w:rsid w:val="00561107"/>
    <w:rsid w:val="00583CC2"/>
    <w:rsid w:val="005A027E"/>
    <w:rsid w:val="005C12FB"/>
    <w:rsid w:val="005C57CB"/>
    <w:rsid w:val="005D2C23"/>
    <w:rsid w:val="0060147F"/>
    <w:rsid w:val="0060738C"/>
    <w:rsid w:val="0061111B"/>
    <w:rsid w:val="00611E7C"/>
    <w:rsid w:val="00627EC8"/>
    <w:rsid w:val="00645D2D"/>
    <w:rsid w:val="00662FA2"/>
    <w:rsid w:val="006669B4"/>
    <w:rsid w:val="00670E58"/>
    <w:rsid w:val="00674DEB"/>
    <w:rsid w:val="00695260"/>
    <w:rsid w:val="00697DE1"/>
    <w:rsid w:val="006A3A9D"/>
    <w:rsid w:val="006B04B9"/>
    <w:rsid w:val="006B19BE"/>
    <w:rsid w:val="006C60B5"/>
    <w:rsid w:val="006C7049"/>
    <w:rsid w:val="006D7AF6"/>
    <w:rsid w:val="006F34CF"/>
    <w:rsid w:val="00712857"/>
    <w:rsid w:val="0071592C"/>
    <w:rsid w:val="00716DEE"/>
    <w:rsid w:val="00737FE4"/>
    <w:rsid w:val="007722E6"/>
    <w:rsid w:val="00775167"/>
    <w:rsid w:val="007839F0"/>
    <w:rsid w:val="0078779F"/>
    <w:rsid w:val="007B5447"/>
    <w:rsid w:val="007D01B5"/>
    <w:rsid w:val="00805D54"/>
    <w:rsid w:val="008135AA"/>
    <w:rsid w:val="00834653"/>
    <w:rsid w:val="0085005E"/>
    <w:rsid w:val="00855A14"/>
    <w:rsid w:val="00857C6D"/>
    <w:rsid w:val="00870E17"/>
    <w:rsid w:val="00884002"/>
    <w:rsid w:val="00897105"/>
    <w:rsid w:val="008B75F3"/>
    <w:rsid w:val="008B7C9A"/>
    <w:rsid w:val="008E2A05"/>
    <w:rsid w:val="008E2EE9"/>
    <w:rsid w:val="008E6A63"/>
    <w:rsid w:val="008F10EC"/>
    <w:rsid w:val="00911BF3"/>
    <w:rsid w:val="0092505F"/>
    <w:rsid w:val="009268FD"/>
    <w:rsid w:val="00943041"/>
    <w:rsid w:val="00946C18"/>
    <w:rsid w:val="00952974"/>
    <w:rsid w:val="00960794"/>
    <w:rsid w:val="00965030"/>
    <w:rsid w:val="00971CE9"/>
    <w:rsid w:val="009A5FBF"/>
    <w:rsid w:val="009B568F"/>
    <w:rsid w:val="009D6FE3"/>
    <w:rsid w:val="009E25A1"/>
    <w:rsid w:val="009F28E9"/>
    <w:rsid w:val="00A37FC5"/>
    <w:rsid w:val="00A42E74"/>
    <w:rsid w:val="00A42E8C"/>
    <w:rsid w:val="00A57D28"/>
    <w:rsid w:val="00A93DED"/>
    <w:rsid w:val="00AC6356"/>
    <w:rsid w:val="00AC687A"/>
    <w:rsid w:val="00B12F24"/>
    <w:rsid w:val="00B167FC"/>
    <w:rsid w:val="00B403F1"/>
    <w:rsid w:val="00B53204"/>
    <w:rsid w:val="00B57B4C"/>
    <w:rsid w:val="00B65FB0"/>
    <w:rsid w:val="00B87D87"/>
    <w:rsid w:val="00BA6B36"/>
    <w:rsid w:val="00BD23CB"/>
    <w:rsid w:val="00BD2C9E"/>
    <w:rsid w:val="00BD750B"/>
    <w:rsid w:val="00C010A0"/>
    <w:rsid w:val="00C076A8"/>
    <w:rsid w:val="00C1437E"/>
    <w:rsid w:val="00C518A5"/>
    <w:rsid w:val="00C52644"/>
    <w:rsid w:val="00C5737E"/>
    <w:rsid w:val="00C7338C"/>
    <w:rsid w:val="00C83D9A"/>
    <w:rsid w:val="00C8591A"/>
    <w:rsid w:val="00C90E1D"/>
    <w:rsid w:val="00CD4BCE"/>
    <w:rsid w:val="00CD4D56"/>
    <w:rsid w:val="00CD68D8"/>
    <w:rsid w:val="00CF106B"/>
    <w:rsid w:val="00CF38E7"/>
    <w:rsid w:val="00CF7B02"/>
    <w:rsid w:val="00D03424"/>
    <w:rsid w:val="00D074CF"/>
    <w:rsid w:val="00D12E57"/>
    <w:rsid w:val="00D8700D"/>
    <w:rsid w:val="00D9418A"/>
    <w:rsid w:val="00D94774"/>
    <w:rsid w:val="00D947FF"/>
    <w:rsid w:val="00DA208A"/>
    <w:rsid w:val="00DA4EC8"/>
    <w:rsid w:val="00DC3A0D"/>
    <w:rsid w:val="00DD0D35"/>
    <w:rsid w:val="00DD6EB7"/>
    <w:rsid w:val="00DE4F5A"/>
    <w:rsid w:val="00DF5E17"/>
    <w:rsid w:val="00E14DEA"/>
    <w:rsid w:val="00E162BA"/>
    <w:rsid w:val="00E218BD"/>
    <w:rsid w:val="00E21CBD"/>
    <w:rsid w:val="00E24231"/>
    <w:rsid w:val="00E31B9F"/>
    <w:rsid w:val="00E366ED"/>
    <w:rsid w:val="00E50DD6"/>
    <w:rsid w:val="00E6239C"/>
    <w:rsid w:val="00E715A9"/>
    <w:rsid w:val="00E71959"/>
    <w:rsid w:val="00E81038"/>
    <w:rsid w:val="00E8761A"/>
    <w:rsid w:val="00E91B48"/>
    <w:rsid w:val="00E970FB"/>
    <w:rsid w:val="00EA4A28"/>
    <w:rsid w:val="00EA517C"/>
    <w:rsid w:val="00EA75ED"/>
    <w:rsid w:val="00ED0F3E"/>
    <w:rsid w:val="00EE244E"/>
    <w:rsid w:val="00EE41B4"/>
    <w:rsid w:val="00EF0079"/>
    <w:rsid w:val="00F0635B"/>
    <w:rsid w:val="00F06BDC"/>
    <w:rsid w:val="00F24BBC"/>
    <w:rsid w:val="00F511E3"/>
    <w:rsid w:val="00F817AB"/>
    <w:rsid w:val="00F96DFD"/>
    <w:rsid w:val="00FA0F38"/>
    <w:rsid w:val="00FB7F69"/>
    <w:rsid w:val="00FC5903"/>
    <w:rsid w:val="00FE30D9"/>
    <w:rsid w:val="00FE436F"/>
    <w:rsid w:val="00FF77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1D91718A"/>
  <w15:chartTrackingRefBased/>
  <w15:docId w15:val="{E081E6A3-A10A-4CB3-869F-7FA45F0F4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rsid w:val="000E3D39"/>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itationHTML">
    <w:name w:val="HTML Cite"/>
    <w:rsid w:val="00855A14"/>
    <w:rPr>
      <w:i/>
      <w:iCs/>
    </w:rPr>
  </w:style>
  <w:style w:type="paragraph" w:customStyle="1" w:styleId="a">
    <w:basedOn w:val="Normal"/>
    <w:rsid w:val="00142212"/>
    <w:pPr>
      <w:suppressAutoHyphens w:val="0"/>
      <w:spacing w:after="160" w:line="240" w:lineRule="exact"/>
    </w:pPr>
    <w:rPr>
      <w:rFonts w:ascii="Arial" w:hAnsi="Arial" w:cs="Arial"/>
      <w:lang w:val="en-US" w:eastAsia="en-US"/>
    </w:rPr>
  </w:style>
  <w:style w:type="paragraph" w:styleId="Paragraphedeliste">
    <w:name w:val="List Paragraph"/>
    <w:basedOn w:val="Normal"/>
    <w:uiPriority w:val="34"/>
    <w:qFormat/>
    <w:rsid w:val="00CD68D8"/>
    <w:pPr>
      <w:ind w:left="720"/>
      <w:contextualSpacing/>
    </w:pPr>
  </w:style>
  <w:style w:type="paragraph" w:customStyle="1" w:styleId="ZEmetteur">
    <w:name w:val="*ZEmetteur"/>
    <w:basedOn w:val="Normal"/>
    <w:qFormat/>
    <w:rsid w:val="0053239D"/>
    <w:pPr>
      <w:suppressAutoHyphens w:val="0"/>
      <w:jc w:val="right"/>
    </w:pPr>
    <w:rPr>
      <w:rFonts w:ascii="Marianne" w:eastAsia="Calibri" w:hAnsi="Marianne" w:cs="Arial"/>
      <w:b/>
      <w:noProof/>
      <w:sz w:val="24"/>
      <w:szCs w:val="24"/>
      <w:lang w:eastAsia="fr-FR"/>
    </w:rPr>
  </w:style>
  <w:style w:type="character" w:styleId="Marquedecommentaire">
    <w:name w:val="annotation reference"/>
    <w:basedOn w:val="Policepardfaut"/>
    <w:uiPriority w:val="99"/>
    <w:semiHidden/>
    <w:unhideWhenUsed/>
    <w:rsid w:val="00E91B48"/>
    <w:rPr>
      <w:sz w:val="16"/>
      <w:szCs w:val="16"/>
    </w:rPr>
  </w:style>
  <w:style w:type="paragraph" w:styleId="Commentaire">
    <w:name w:val="annotation text"/>
    <w:basedOn w:val="Normal"/>
    <w:link w:val="CommentaireCar"/>
    <w:uiPriority w:val="99"/>
    <w:semiHidden/>
    <w:unhideWhenUsed/>
    <w:rsid w:val="00E91B48"/>
  </w:style>
  <w:style w:type="character" w:customStyle="1" w:styleId="CommentaireCar">
    <w:name w:val="Commentaire Car"/>
    <w:basedOn w:val="Policepardfaut"/>
    <w:link w:val="Commentaire"/>
    <w:uiPriority w:val="99"/>
    <w:semiHidden/>
    <w:rsid w:val="00E91B48"/>
    <w:rPr>
      <w:rFonts w:ascii="Univers" w:hAnsi="Univers" w:cs="Univers"/>
      <w:lang w:eastAsia="zh-CN"/>
    </w:rPr>
  </w:style>
  <w:style w:type="table" w:customStyle="1" w:styleId="Grilledutableau1">
    <w:name w:val="Grille du tableau1"/>
    <w:basedOn w:val="TableauNormal"/>
    <w:next w:val="Grilledutableau"/>
    <w:rsid w:val="00C90E1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marches-publics.gouv.fr"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pfc-rbt.contact.fct@intradef.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mailto:%20pfc-rbt.contact.fct@intradef.gouv.frr"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www.achats.defense.gouv.f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mailto:nepasrepondre@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20A7DC-06C1-43F0-BDC0-CF516BB4F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8</Pages>
  <Words>2224</Words>
  <Characters>12235</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14431</CharactersWithSpaces>
  <SharedDoc>false</SharedDoc>
  <HLinks>
    <vt:vector size="18" baseType="variant">
      <vt:variant>
        <vt:i4>7667814</vt:i4>
      </vt:variant>
      <vt:variant>
        <vt:i4>353</vt:i4>
      </vt:variant>
      <vt:variant>
        <vt:i4>0</vt:i4>
      </vt:variant>
      <vt:variant>
        <vt:i4>5</vt:i4>
      </vt:variant>
      <vt:variant>
        <vt:lpwstr>http://www.achats.defense.gouv.fr/</vt:lpwstr>
      </vt:variant>
      <vt:variant>
        <vt:lpwstr/>
      </vt:variant>
      <vt:variant>
        <vt:i4>393218</vt:i4>
      </vt:variant>
      <vt:variant>
        <vt:i4>350</vt:i4>
      </vt:variant>
      <vt:variant>
        <vt:i4>0</vt:i4>
      </vt:variant>
      <vt:variant>
        <vt:i4>5</vt:i4>
      </vt:variant>
      <vt:variant>
        <vt:lpwstr>https://www.marches-publics.gouv.fr/</vt:lpwstr>
      </vt:variant>
      <vt:variant>
        <vt:lpwstr/>
      </vt:variant>
      <vt:variant>
        <vt:i4>4587633</vt:i4>
      </vt:variant>
      <vt:variant>
        <vt:i4>0</vt:i4>
      </vt:variant>
      <vt:variant>
        <vt:i4>0</vt:i4>
      </vt:variant>
      <vt:variant>
        <vt:i4>5</vt:i4>
      </vt:variant>
      <vt:variant>
        <vt:lpwstr>mailto:nepasrepondre@marches-publics.gouv.fr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JECKEL Frederique SA CN MINDEF</dc:creator>
  <cp:keywords/>
  <cp:lastModifiedBy>PEZZIN Laetitia MAJ</cp:lastModifiedBy>
  <cp:revision>93</cp:revision>
  <cp:lastPrinted>2016-07-07T11:49:00Z</cp:lastPrinted>
  <dcterms:created xsi:type="dcterms:W3CDTF">2022-03-25T07:46:00Z</dcterms:created>
  <dcterms:modified xsi:type="dcterms:W3CDTF">2025-11-07T09:54:00Z</dcterms:modified>
</cp:coreProperties>
</file>